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735E0E" w14:textId="77777777" w:rsidR="00E36073" w:rsidRPr="005A2932" w:rsidRDefault="00FC777D" w:rsidP="00E36073">
      <w:pPr>
        <w:autoSpaceDE w:val="0"/>
        <w:autoSpaceDN w:val="0"/>
        <w:adjustRightInd w:val="0"/>
        <w:spacing w:line="240" w:lineRule="auto"/>
        <w:jc w:val="center"/>
        <w:rPr>
          <w:rFonts w:cstheme="minorHAnsi"/>
          <w:b/>
          <w:bCs/>
          <w:lang w:bidi="ar-SA"/>
        </w:rPr>
      </w:pPr>
      <w:r>
        <w:rPr>
          <w:rFonts w:cstheme="minorHAnsi"/>
          <w:b/>
          <w:bCs/>
          <w:lang w:bidi="ar-SA"/>
        </w:rPr>
        <w:t xml:space="preserve">DVBE </w:t>
      </w:r>
      <w:r w:rsidR="00E36073" w:rsidRPr="005A2932">
        <w:rPr>
          <w:rFonts w:cstheme="minorHAnsi"/>
          <w:b/>
          <w:bCs/>
          <w:lang w:bidi="ar-SA"/>
        </w:rPr>
        <w:t>DECLARATION</w:t>
      </w:r>
    </w:p>
    <w:p w14:paraId="22EC31F4" w14:textId="77777777" w:rsidR="00FA2C5F" w:rsidRDefault="00FA2C5F">
      <w:pPr>
        <w:rPr>
          <w:rFonts w:cstheme="minorHAnsi"/>
          <w:bCs/>
          <w:lang w:bidi="ar-SA"/>
        </w:rPr>
      </w:pPr>
    </w:p>
    <w:p w14:paraId="5A452293" w14:textId="77777777" w:rsidR="00F54B1D" w:rsidRDefault="00F54B1D" w:rsidP="00F54B1D">
      <w:pPr>
        <w:autoSpaceDE w:val="0"/>
        <w:autoSpaceDN w:val="0"/>
        <w:adjustRightInd w:val="0"/>
        <w:spacing w:line="240" w:lineRule="auto"/>
        <w:rPr>
          <w:rFonts w:cstheme="minorHAnsi"/>
          <w:b/>
          <w:lang w:bidi="ar-SA"/>
        </w:rPr>
      </w:pPr>
      <w:r w:rsidRPr="00601781">
        <w:rPr>
          <w:rFonts w:cstheme="minorHAnsi"/>
          <w:b/>
          <w:lang w:bidi="ar-SA"/>
        </w:rPr>
        <w:t xml:space="preserve">SECTION </w:t>
      </w:r>
      <w:r>
        <w:rPr>
          <w:rFonts w:cstheme="minorHAnsi"/>
          <w:b/>
          <w:lang w:bidi="ar-SA"/>
        </w:rPr>
        <w:t>1</w:t>
      </w:r>
      <w:r w:rsidR="00931F30">
        <w:rPr>
          <w:rFonts w:cstheme="minorHAnsi"/>
          <w:b/>
          <w:lang w:bidi="ar-SA"/>
        </w:rPr>
        <w:t xml:space="preserve">.  MUST BE COMPLETED BY ALL </w:t>
      </w:r>
      <w:r w:rsidR="00931F30" w:rsidRPr="00521E25">
        <w:rPr>
          <w:rFonts w:cstheme="minorHAnsi"/>
          <w:b/>
          <w:bCs/>
          <w:caps/>
          <w:lang w:bidi="ar-SA"/>
        </w:rPr>
        <w:t>DVBE</w:t>
      </w:r>
      <w:r w:rsidR="00931F30" w:rsidRPr="00AB5C98">
        <w:rPr>
          <w:rFonts w:cstheme="minorHAnsi"/>
          <w:b/>
          <w:bCs/>
          <w:lang w:bidi="ar-SA"/>
        </w:rPr>
        <w:t>s</w:t>
      </w:r>
      <w:r w:rsidR="00931F30">
        <w:rPr>
          <w:rFonts w:cstheme="minorHAnsi"/>
          <w:bCs/>
          <w:lang w:bidi="ar-SA"/>
        </w:rPr>
        <w:t xml:space="preserve">  </w:t>
      </w:r>
    </w:p>
    <w:p w14:paraId="294C3F70" w14:textId="77777777" w:rsidR="00F54B1D" w:rsidRDefault="00F54B1D" w:rsidP="008D7495"/>
    <w:p w14:paraId="6D2A83F3" w14:textId="77777777" w:rsidR="00F54B1D" w:rsidRDefault="00F54B1D" w:rsidP="002817A8">
      <w:pPr>
        <w:ind w:left="720" w:hanging="720"/>
      </w:pPr>
      <w:r>
        <w:t>Disable</w:t>
      </w:r>
      <w:r w:rsidR="002817A8">
        <w:t>d</w:t>
      </w:r>
      <w:r>
        <w:t xml:space="preserve"> Veteran Business Enterprise (</w:t>
      </w:r>
      <w:r w:rsidR="008D7495">
        <w:t>DVBE</w:t>
      </w:r>
      <w:r>
        <w:t>)</w:t>
      </w:r>
      <w:r w:rsidR="008D7495">
        <w:t xml:space="preserve"> name: ________________                </w:t>
      </w:r>
    </w:p>
    <w:p w14:paraId="1315006F" w14:textId="77777777" w:rsidR="008D7495" w:rsidRDefault="004A23C4" w:rsidP="002817A8">
      <w:pPr>
        <w:ind w:left="720" w:hanging="720"/>
        <w:rPr>
          <w:rFonts w:cstheme="minorHAnsi"/>
          <w:bCs/>
          <w:lang w:bidi="ar-SA"/>
        </w:rPr>
      </w:pPr>
      <w:r>
        <w:rPr>
          <w:rFonts w:cstheme="minorHAnsi"/>
          <w:bCs/>
          <w:lang w:bidi="ar-SA"/>
        </w:rPr>
        <w:t xml:space="preserve">DGS </w:t>
      </w:r>
      <w:r w:rsidR="008D7495">
        <w:rPr>
          <w:rFonts w:cstheme="minorHAnsi"/>
          <w:bCs/>
          <w:lang w:bidi="ar-SA"/>
        </w:rPr>
        <w:t>Supplier ID number: _______________</w:t>
      </w:r>
    </w:p>
    <w:p w14:paraId="27BE5F3E" w14:textId="77777777" w:rsidR="002A6EC0" w:rsidRPr="00AB5C98" w:rsidRDefault="002A6EC0" w:rsidP="008D7495">
      <w:pPr>
        <w:rPr>
          <w:rFonts w:cstheme="minorHAnsi"/>
          <w:bCs/>
          <w:lang w:bidi="ar-SA"/>
        </w:rPr>
      </w:pPr>
    </w:p>
    <w:p w14:paraId="4D589AD9" w14:textId="77777777" w:rsidR="004876CA" w:rsidRDefault="00F54B1D" w:rsidP="002C6426">
      <w:pPr>
        <w:autoSpaceDE w:val="0"/>
        <w:autoSpaceDN w:val="0"/>
        <w:adjustRightInd w:val="0"/>
        <w:spacing w:line="240" w:lineRule="auto"/>
        <w:rPr>
          <w:rFonts w:cstheme="minorHAnsi"/>
          <w:bCs/>
          <w:lang w:bidi="ar-SA"/>
        </w:rPr>
      </w:pPr>
      <w:r w:rsidRPr="00601781">
        <w:rPr>
          <w:rFonts w:cstheme="minorHAnsi"/>
          <w:b/>
          <w:lang w:bidi="ar-SA"/>
        </w:rPr>
        <w:t xml:space="preserve">SECTION </w:t>
      </w:r>
      <w:r>
        <w:rPr>
          <w:rFonts w:cstheme="minorHAnsi"/>
          <w:b/>
          <w:lang w:bidi="ar-SA"/>
        </w:rPr>
        <w:t>2</w:t>
      </w:r>
      <w:r w:rsidR="004876CA">
        <w:rPr>
          <w:rFonts w:cstheme="minorHAnsi"/>
          <w:b/>
          <w:lang w:bidi="ar-SA"/>
        </w:rPr>
        <w:t xml:space="preserve">.  MUST BE COMPLETED BY ALL </w:t>
      </w:r>
      <w:r w:rsidR="00521E25" w:rsidRPr="00521E25">
        <w:rPr>
          <w:rFonts w:cstheme="minorHAnsi"/>
          <w:b/>
          <w:bCs/>
          <w:caps/>
          <w:lang w:bidi="ar-SA"/>
        </w:rPr>
        <w:t>DVBE</w:t>
      </w:r>
      <w:r w:rsidR="00521E25" w:rsidRPr="00AB5C98">
        <w:rPr>
          <w:rFonts w:cstheme="minorHAnsi"/>
          <w:b/>
          <w:bCs/>
          <w:lang w:bidi="ar-SA"/>
        </w:rPr>
        <w:t>s</w:t>
      </w:r>
      <w:r w:rsidR="00521E25">
        <w:rPr>
          <w:rFonts w:cstheme="minorHAnsi"/>
          <w:bCs/>
          <w:lang w:bidi="ar-SA"/>
        </w:rPr>
        <w:t xml:space="preserve">  </w:t>
      </w:r>
    </w:p>
    <w:p w14:paraId="5B39620E" w14:textId="77777777" w:rsidR="004876CA" w:rsidRDefault="004876CA" w:rsidP="002C6426">
      <w:pPr>
        <w:autoSpaceDE w:val="0"/>
        <w:autoSpaceDN w:val="0"/>
        <w:adjustRightInd w:val="0"/>
        <w:spacing w:line="240" w:lineRule="auto"/>
        <w:rPr>
          <w:rFonts w:cstheme="minorHAnsi"/>
          <w:bCs/>
          <w:lang w:bidi="ar-SA"/>
        </w:rPr>
      </w:pPr>
    </w:p>
    <w:p w14:paraId="43738A27" w14:textId="77777777" w:rsidR="00521E25" w:rsidRDefault="00521E25" w:rsidP="002C6426">
      <w:pPr>
        <w:autoSpaceDE w:val="0"/>
        <w:autoSpaceDN w:val="0"/>
        <w:adjustRightInd w:val="0"/>
        <w:spacing w:line="240" w:lineRule="auto"/>
        <w:rPr>
          <w:rFonts w:cstheme="minorHAnsi"/>
          <w:bCs/>
          <w:lang w:bidi="ar-SA"/>
        </w:rPr>
      </w:pPr>
      <w:r>
        <w:rPr>
          <w:rFonts w:cstheme="minorHAnsi"/>
          <w:bCs/>
          <w:lang w:bidi="ar-SA"/>
        </w:rPr>
        <w:t xml:space="preserve">Check only one box in Section </w:t>
      </w:r>
      <w:r w:rsidR="00F54B1D">
        <w:rPr>
          <w:rFonts w:cstheme="minorHAnsi"/>
          <w:bCs/>
          <w:lang w:bidi="ar-SA"/>
        </w:rPr>
        <w:t>2</w:t>
      </w:r>
      <w:r>
        <w:rPr>
          <w:rFonts w:cstheme="minorHAnsi"/>
          <w:bCs/>
          <w:lang w:bidi="ar-SA"/>
        </w:rPr>
        <w:t xml:space="preserve"> </w:t>
      </w:r>
      <w:r w:rsidRPr="004876CA">
        <w:rPr>
          <w:rFonts w:cstheme="minorHAnsi"/>
          <w:bCs/>
          <w:u w:val="single"/>
          <w:lang w:bidi="ar-SA"/>
        </w:rPr>
        <w:t>and</w:t>
      </w:r>
      <w:r>
        <w:rPr>
          <w:rFonts w:cstheme="minorHAnsi"/>
          <w:bCs/>
          <w:lang w:bidi="ar-SA"/>
        </w:rPr>
        <w:t xml:space="preserve"> provide original signatures of all disabled veteran </w:t>
      </w:r>
      <w:r w:rsidR="00F54B1D">
        <w:rPr>
          <w:rFonts w:cstheme="minorHAnsi"/>
          <w:bCs/>
          <w:lang w:bidi="ar-SA"/>
        </w:rPr>
        <w:t xml:space="preserve">(DV) </w:t>
      </w:r>
      <w:r>
        <w:rPr>
          <w:rFonts w:cstheme="minorHAnsi"/>
          <w:bCs/>
          <w:lang w:bidi="ar-SA"/>
        </w:rPr>
        <w:t>ow</w:t>
      </w:r>
      <w:r w:rsidR="001F67FA">
        <w:rPr>
          <w:rFonts w:cstheme="minorHAnsi"/>
          <w:bCs/>
          <w:lang w:bidi="ar-SA"/>
        </w:rPr>
        <w:t xml:space="preserve">ners and managers of the DVBE. </w:t>
      </w:r>
    </w:p>
    <w:p w14:paraId="4287D68E" w14:textId="77777777" w:rsidR="0098208F" w:rsidRDefault="0098208F" w:rsidP="005F55DE">
      <w:pPr>
        <w:autoSpaceDE w:val="0"/>
        <w:autoSpaceDN w:val="0"/>
        <w:adjustRightInd w:val="0"/>
        <w:spacing w:line="240" w:lineRule="auto"/>
        <w:ind w:left="720" w:hanging="720"/>
        <w:rPr>
          <w:rFonts w:ascii="Arial,Bold" w:hAnsi="Arial,Bold"/>
          <w:b/>
          <w:snapToGrid w:val="0"/>
        </w:rPr>
      </w:pPr>
    </w:p>
    <w:p w14:paraId="703EDE00" w14:textId="77777777" w:rsidR="00521E25" w:rsidRDefault="00E4501A" w:rsidP="005F55DE">
      <w:pPr>
        <w:autoSpaceDE w:val="0"/>
        <w:autoSpaceDN w:val="0"/>
        <w:adjustRightInd w:val="0"/>
        <w:spacing w:line="240" w:lineRule="auto"/>
        <w:ind w:left="720" w:hanging="720"/>
        <w:rPr>
          <w:rFonts w:cstheme="minorHAnsi"/>
          <w:bCs/>
          <w:lang w:bidi="ar-SA"/>
        </w:rPr>
      </w:pPr>
      <w:r>
        <w:rPr>
          <w:rFonts w:ascii="Arial,Bold" w:hAnsi="Arial,Bold"/>
          <w:b/>
          <w:snapToGrid w:val="0"/>
        </w:rPr>
        <w:fldChar w:fldCharType="begin">
          <w:ffData>
            <w:name w:val=""/>
            <w:enabled/>
            <w:calcOnExit w:val="0"/>
            <w:checkBox>
              <w:size w:val="22"/>
              <w:default w:val="0"/>
            </w:checkBox>
          </w:ffData>
        </w:fldChar>
      </w:r>
      <w:r w:rsidR="00521E25">
        <w:rPr>
          <w:rFonts w:ascii="Arial,Bold" w:hAnsi="Arial,Bold"/>
          <w:b/>
          <w:snapToGrid w:val="0"/>
        </w:rPr>
        <w:instrText xml:space="preserve"> FORMCHECKBOX </w:instrText>
      </w:r>
      <w:r>
        <w:rPr>
          <w:rFonts w:ascii="Arial,Bold" w:hAnsi="Arial,Bold"/>
          <w:b/>
          <w:snapToGrid w:val="0"/>
        </w:rPr>
      </w:r>
      <w:r>
        <w:rPr>
          <w:rFonts w:ascii="Arial,Bold" w:hAnsi="Arial,Bold"/>
          <w:b/>
          <w:snapToGrid w:val="0"/>
        </w:rPr>
        <w:fldChar w:fldCharType="separate"/>
      </w:r>
      <w:r>
        <w:rPr>
          <w:rFonts w:ascii="Arial,Bold" w:hAnsi="Arial,Bold"/>
          <w:b/>
          <w:snapToGrid w:val="0"/>
        </w:rPr>
        <w:fldChar w:fldCharType="end"/>
      </w:r>
      <w:r w:rsidR="00521E25">
        <w:rPr>
          <w:rFonts w:ascii="Arial,Bold" w:hAnsi="Arial,Bold"/>
          <w:b/>
          <w:snapToGrid w:val="0"/>
        </w:rPr>
        <w:t xml:space="preserve"> </w:t>
      </w:r>
      <w:r w:rsidR="00521E25">
        <w:rPr>
          <w:rFonts w:cstheme="minorHAnsi"/>
          <w:bCs/>
          <w:sz w:val="44"/>
          <w:szCs w:val="44"/>
          <w:lang w:bidi="ar-SA"/>
        </w:rPr>
        <w:t xml:space="preserve"> </w:t>
      </w:r>
      <w:r w:rsidR="00521E25">
        <w:rPr>
          <w:rFonts w:cstheme="minorHAnsi"/>
          <w:bCs/>
          <w:lang w:bidi="ar-SA"/>
        </w:rPr>
        <w:t xml:space="preserve"> </w:t>
      </w:r>
      <w:r w:rsidR="00521E25">
        <w:rPr>
          <w:rFonts w:cstheme="minorHAnsi"/>
          <w:bCs/>
          <w:lang w:bidi="ar-SA"/>
        </w:rPr>
        <w:tab/>
      </w:r>
      <w:r w:rsidR="005F55DE">
        <w:rPr>
          <w:rFonts w:cstheme="minorHAnsi"/>
          <w:bCs/>
          <w:lang w:bidi="ar-SA"/>
        </w:rPr>
        <w:t xml:space="preserve">I (we) declare </w:t>
      </w:r>
      <w:r w:rsidR="00521E25">
        <w:rPr>
          <w:rFonts w:cstheme="minorHAnsi"/>
          <w:bCs/>
          <w:lang w:bidi="ar-SA"/>
        </w:rPr>
        <w:t xml:space="preserve">that the DVBE is not a broker or agent, as defined in Military and Veterans Code (MVC) section 999.2(b), of the </w:t>
      </w:r>
      <w:r w:rsidR="00DD21AC">
        <w:rPr>
          <w:rFonts w:cstheme="minorHAnsi"/>
          <w:bCs/>
          <w:lang w:bidi="ar-SA"/>
        </w:rPr>
        <w:t xml:space="preserve">goods and/or services </w:t>
      </w:r>
      <w:r w:rsidR="00521E25">
        <w:rPr>
          <w:rFonts w:cstheme="minorHAnsi"/>
          <w:bCs/>
          <w:lang w:bidi="ar-SA"/>
        </w:rPr>
        <w:t>provided</w:t>
      </w:r>
      <w:r w:rsidR="00AB5C98">
        <w:rPr>
          <w:rFonts w:cstheme="minorHAnsi"/>
          <w:bCs/>
          <w:lang w:bidi="ar-SA"/>
        </w:rPr>
        <w:t xml:space="preserve"> by the DVBE</w:t>
      </w:r>
      <w:r w:rsidR="00521E25">
        <w:rPr>
          <w:rFonts w:cstheme="minorHAnsi"/>
          <w:bCs/>
          <w:lang w:bidi="ar-SA"/>
        </w:rPr>
        <w:t xml:space="preserve"> in connection with the solicitation identified above. </w:t>
      </w:r>
    </w:p>
    <w:p w14:paraId="36D78CBA" w14:textId="77777777" w:rsidR="00D806B3" w:rsidRDefault="00D806B3" w:rsidP="005F55DE">
      <w:pPr>
        <w:autoSpaceDE w:val="0"/>
        <w:autoSpaceDN w:val="0"/>
        <w:adjustRightInd w:val="0"/>
        <w:spacing w:line="240" w:lineRule="auto"/>
        <w:ind w:left="720" w:hanging="720"/>
        <w:rPr>
          <w:rFonts w:cstheme="minorHAnsi"/>
          <w:bCs/>
          <w:lang w:bidi="ar-SA"/>
        </w:rPr>
      </w:pPr>
    </w:p>
    <w:p w14:paraId="063E969D" w14:textId="77777777" w:rsidR="000C03DC" w:rsidRDefault="00E4501A" w:rsidP="000C03DC">
      <w:pPr>
        <w:autoSpaceDE w:val="0"/>
        <w:autoSpaceDN w:val="0"/>
        <w:adjustRightInd w:val="0"/>
        <w:spacing w:line="240" w:lineRule="auto"/>
        <w:ind w:left="720" w:hanging="720"/>
        <w:rPr>
          <w:rFonts w:cstheme="minorHAnsi"/>
          <w:bCs/>
          <w:lang w:bidi="ar-SA"/>
        </w:rPr>
      </w:pPr>
      <w:r>
        <w:rPr>
          <w:rFonts w:ascii="Arial,Bold" w:hAnsi="Arial,Bold"/>
          <w:b/>
          <w:snapToGrid w:val="0"/>
        </w:rPr>
        <w:fldChar w:fldCharType="begin">
          <w:ffData>
            <w:name w:val=""/>
            <w:enabled/>
            <w:calcOnExit w:val="0"/>
            <w:checkBox>
              <w:size w:val="22"/>
              <w:default w:val="0"/>
            </w:checkBox>
          </w:ffData>
        </w:fldChar>
      </w:r>
      <w:r w:rsidR="00521E25">
        <w:rPr>
          <w:rFonts w:ascii="Arial,Bold" w:hAnsi="Arial,Bold"/>
          <w:b/>
          <w:snapToGrid w:val="0"/>
        </w:rPr>
        <w:instrText xml:space="preserve"> FORMCHECKBOX </w:instrText>
      </w:r>
      <w:r>
        <w:rPr>
          <w:rFonts w:ascii="Arial,Bold" w:hAnsi="Arial,Bold"/>
          <w:b/>
          <w:snapToGrid w:val="0"/>
        </w:rPr>
      </w:r>
      <w:r>
        <w:rPr>
          <w:rFonts w:ascii="Arial,Bold" w:hAnsi="Arial,Bold"/>
          <w:b/>
          <w:snapToGrid w:val="0"/>
        </w:rPr>
        <w:fldChar w:fldCharType="separate"/>
      </w:r>
      <w:r>
        <w:rPr>
          <w:rFonts w:ascii="Arial,Bold" w:hAnsi="Arial,Bold"/>
          <w:b/>
          <w:snapToGrid w:val="0"/>
        </w:rPr>
        <w:fldChar w:fldCharType="end"/>
      </w:r>
      <w:r w:rsidR="00521E25">
        <w:rPr>
          <w:rFonts w:ascii="Arial,Bold" w:hAnsi="Arial,Bold"/>
          <w:b/>
          <w:snapToGrid w:val="0"/>
        </w:rPr>
        <w:t xml:space="preserve"> </w:t>
      </w:r>
      <w:r w:rsidR="00521E25">
        <w:rPr>
          <w:rFonts w:cstheme="minorHAnsi"/>
          <w:bCs/>
          <w:sz w:val="44"/>
          <w:szCs w:val="44"/>
          <w:lang w:bidi="ar-SA"/>
        </w:rPr>
        <w:t xml:space="preserve"> </w:t>
      </w:r>
      <w:r w:rsidR="00521E25">
        <w:rPr>
          <w:rFonts w:cstheme="minorHAnsi"/>
          <w:bCs/>
          <w:lang w:bidi="ar-SA"/>
        </w:rPr>
        <w:t xml:space="preserve"> </w:t>
      </w:r>
      <w:r w:rsidR="00521E25">
        <w:rPr>
          <w:rFonts w:cstheme="minorHAnsi"/>
          <w:bCs/>
          <w:lang w:bidi="ar-SA"/>
        </w:rPr>
        <w:tab/>
        <w:t>Pursuant to MVC 9</w:t>
      </w:r>
      <w:r w:rsidR="00AB5C98">
        <w:rPr>
          <w:rFonts w:cstheme="minorHAnsi"/>
          <w:bCs/>
          <w:lang w:bidi="ar-SA"/>
        </w:rPr>
        <w:t>9</w:t>
      </w:r>
      <w:r w:rsidR="00521E25">
        <w:rPr>
          <w:rFonts w:cstheme="minorHAnsi"/>
          <w:bCs/>
          <w:lang w:bidi="ar-SA"/>
        </w:rPr>
        <w:t xml:space="preserve">9.2(f), I (we) declare that the DVBE is a broker or agent for the </w:t>
      </w:r>
      <w:r w:rsidR="000C03DC">
        <w:rPr>
          <w:rFonts w:cstheme="minorHAnsi"/>
          <w:bCs/>
          <w:lang w:bidi="ar-SA"/>
        </w:rPr>
        <w:t>following principal</w:t>
      </w:r>
      <w:r w:rsidR="003152C9" w:rsidRPr="00DD21AC">
        <w:rPr>
          <w:rFonts w:cstheme="minorHAnsi"/>
          <w:bCs/>
          <w:lang w:bidi="ar-SA"/>
        </w:rPr>
        <w:t xml:space="preserve">.  </w:t>
      </w:r>
      <w:r w:rsidR="008C75CD">
        <w:rPr>
          <w:i/>
        </w:rPr>
        <w:t>(attach additional sheets if more than one principal</w:t>
      </w:r>
      <w:r w:rsidR="008C75CD" w:rsidRPr="00CE7655">
        <w:rPr>
          <w:i/>
        </w:rPr>
        <w:t>)</w:t>
      </w:r>
    </w:p>
    <w:p w14:paraId="2A24ACC0" w14:textId="77777777" w:rsidR="000C03DC" w:rsidRDefault="000C03DC" w:rsidP="000C03DC">
      <w:pPr>
        <w:autoSpaceDE w:val="0"/>
        <w:autoSpaceDN w:val="0"/>
        <w:adjustRightInd w:val="0"/>
        <w:spacing w:line="240" w:lineRule="auto"/>
        <w:ind w:left="720" w:hanging="720"/>
        <w:rPr>
          <w:rFonts w:cstheme="minorHAnsi"/>
          <w:bCs/>
          <w:lang w:bidi="ar-SA"/>
        </w:rPr>
      </w:pPr>
      <w:r>
        <w:rPr>
          <w:rFonts w:cstheme="minorHAnsi"/>
          <w:bCs/>
          <w:lang w:bidi="ar-SA"/>
        </w:rPr>
        <w:tab/>
        <w:t>Principal Name:  _________________________</w:t>
      </w:r>
      <w:r>
        <w:rPr>
          <w:rFonts w:cstheme="minorHAnsi"/>
          <w:bCs/>
          <w:lang w:bidi="ar-SA"/>
        </w:rPr>
        <w:tab/>
        <w:t>Principal Phone: ________________</w:t>
      </w:r>
    </w:p>
    <w:p w14:paraId="5C03FF91" w14:textId="77777777" w:rsidR="005F55DE" w:rsidRDefault="000C03DC" w:rsidP="005F55DE">
      <w:pPr>
        <w:autoSpaceDE w:val="0"/>
        <w:autoSpaceDN w:val="0"/>
        <w:adjustRightInd w:val="0"/>
        <w:spacing w:line="240" w:lineRule="auto"/>
        <w:ind w:left="720" w:hanging="720"/>
        <w:rPr>
          <w:rFonts w:cstheme="minorHAnsi"/>
          <w:bCs/>
          <w:lang w:bidi="ar-SA"/>
        </w:rPr>
      </w:pPr>
      <w:r>
        <w:rPr>
          <w:rFonts w:cstheme="minorHAnsi"/>
          <w:bCs/>
          <w:lang w:bidi="ar-SA"/>
        </w:rPr>
        <w:tab/>
        <w:t>Principal Address:  _______________________________________________________</w:t>
      </w:r>
    </w:p>
    <w:p w14:paraId="207031E6" w14:textId="77777777" w:rsidR="00521E25" w:rsidRDefault="00521E25" w:rsidP="005F55DE">
      <w:pPr>
        <w:autoSpaceDE w:val="0"/>
        <w:autoSpaceDN w:val="0"/>
        <w:adjustRightInd w:val="0"/>
        <w:spacing w:line="240" w:lineRule="auto"/>
        <w:ind w:left="720" w:hanging="720"/>
        <w:rPr>
          <w:rFonts w:cstheme="minorHAnsi"/>
          <w:bCs/>
          <w:lang w:bidi="ar-SA"/>
        </w:rPr>
      </w:pPr>
    </w:p>
    <w:p w14:paraId="0B36FE54" w14:textId="77777777" w:rsidR="00642723" w:rsidRDefault="00642723" w:rsidP="00642723">
      <w:pPr>
        <w:rPr>
          <w:i/>
        </w:rPr>
      </w:pPr>
      <w:r>
        <w:rPr>
          <w:b/>
        </w:rPr>
        <w:t>D</w:t>
      </w:r>
      <w:r w:rsidR="00522280">
        <w:rPr>
          <w:b/>
        </w:rPr>
        <w:t>isabled veteran</w:t>
      </w:r>
      <w:r w:rsidRPr="00966B2F">
        <w:rPr>
          <w:b/>
        </w:rPr>
        <w:t xml:space="preserve"> </w:t>
      </w:r>
      <w:r w:rsidRPr="00E94720">
        <w:rPr>
          <w:b/>
          <w:u w:val="single"/>
        </w:rPr>
        <w:t>owners</w:t>
      </w:r>
      <w:r w:rsidRPr="00966B2F">
        <w:rPr>
          <w:b/>
        </w:rPr>
        <w:t xml:space="preserve"> </w:t>
      </w:r>
      <w:r>
        <w:rPr>
          <w:b/>
        </w:rPr>
        <w:t xml:space="preserve">and </w:t>
      </w:r>
      <w:r w:rsidRPr="00642723">
        <w:rPr>
          <w:b/>
          <w:u w:val="single"/>
        </w:rPr>
        <w:t>managers</w:t>
      </w:r>
      <w:r>
        <w:rPr>
          <w:b/>
        </w:rPr>
        <w:t xml:space="preserve"> </w:t>
      </w:r>
      <w:r w:rsidRPr="00966B2F">
        <w:rPr>
          <w:b/>
        </w:rPr>
        <w:t>of the DVBE:</w:t>
      </w:r>
      <w:r>
        <w:t xml:space="preserve"> </w:t>
      </w:r>
      <w:r w:rsidR="008C75CD">
        <w:rPr>
          <w:i/>
        </w:rPr>
        <w:t>(attach</w:t>
      </w:r>
      <w:r w:rsidRPr="00CE7655">
        <w:rPr>
          <w:i/>
        </w:rPr>
        <w:t xml:space="preserve"> additional sheets if necessary)</w:t>
      </w:r>
    </w:p>
    <w:tbl>
      <w:tblPr>
        <w:tblW w:w="0" w:type="auto"/>
        <w:tblInd w:w="525" w:type="dxa"/>
        <w:tblCellMar>
          <w:left w:w="0" w:type="dxa"/>
          <w:right w:w="0" w:type="dxa"/>
        </w:tblCellMar>
        <w:tblLook w:val="0000" w:firstRow="0" w:lastRow="0" w:firstColumn="0" w:lastColumn="0" w:noHBand="0" w:noVBand="0"/>
      </w:tblPr>
      <w:tblGrid>
        <w:gridCol w:w="5951"/>
        <w:gridCol w:w="2314"/>
      </w:tblGrid>
      <w:tr w:rsidR="00FA2C5F" w:rsidRPr="00C82865" w14:paraId="63A8A4C9" w14:textId="77777777" w:rsidTr="00741583">
        <w:trPr>
          <w:trHeight w:val="480"/>
        </w:trPr>
        <w:tc>
          <w:tcPr>
            <w:tcW w:w="5951" w:type="dxa"/>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14:paraId="57C791B7" w14:textId="77777777" w:rsidR="00FA2C5F" w:rsidRPr="00C82865" w:rsidRDefault="00FA2C5F" w:rsidP="004973E6">
            <w:pPr>
              <w:spacing w:line="480" w:lineRule="auto"/>
              <w:rPr>
                <w:rFonts w:cs="Arial"/>
                <w:sz w:val="22"/>
                <w:szCs w:val="22"/>
              </w:rPr>
            </w:pPr>
            <w:r w:rsidRPr="00C82865">
              <w:rPr>
                <w:rFonts w:cs="Arial"/>
                <w:i/>
                <w:iCs/>
                <w:sz w:val="22"/>
                <w:szCs w:val="22"/>
              </w:rPr>
              <w:t xml:space="preserve">Printed Name of DV </w:t>
            </w:r>
            <w:r w:rsidR="004973E6">
              <w:rPr>
                <w:rFonts w:cs="Arial"/>
                <w:i/>
                <w:iCs/>
                <w:sz w:val="22"/>
                <w:szCs w:val="22"/>
              </w:rPr>
              <w:t>owner/m</w:t>
            </w:r>
            <w:r w:rsidRPr="00C82865">
              <w:rPr>
                <w:rFonts w:cs="Arial"/>
                <w:i/>
                <w:iCs/>
                <w:sz w:val="22"/>
                <w:szCs w:val="22"/>
              </w:rPr>
              <w:t>anager</w:t>
            </w:r>
          </w:p>
        </w:tc>
        <w:tc>
          <w:tcPr>
            <w:tcW w:w="2314" w:type="dxa"/>
            <w:tcBorders>
              <w:top w:val="double" w:sz="6" w:space="0" w:color="808080"/>
              <w:left w:val="nil"/>
              <w:bottom w:val="double" w:sz="6" w:space="0" w:color="808080"/>
              <w:right w:val="double" w:sz="6" w:space="0" w:color="808080"/>
            </w:tcBorders>
            <w:tcMar>
              <w:top w:w="0" w:type="dxa"/>
              <w:left w:w="75" w:type="dxa"/>
              <w:bottom w:w="0" w:type="dxa"/>
              <w:right w:w="75" w:type="dxa"/>
            </w:tcMar>
          </w:tcPr>
          <w:p w14:paraId="1E2DF1F9" w14:textId="77777777" w:rsidR="00FA2C5F" w:rsidRPr="00C82865" w:rsidRDefault="00FA2C5F" w:rsidP="00B05157">
            <w:pPr>
              <w:spacing w:line="480" w:lineRule="auto"/>
              <w:rPr>
                <w:rFonts w:cs="Arial"/>
                <w:sz w:val="22"/>
                <w:szCs w:val="22"/>
              </w:rPr>
            </w:pPr>
            <w:r w:rsidRPr="00C82865">
              <w:rPr>
                <w:rFonts w:cs="Arial"/>
                <w:i/>
                <w:iCs/>
                <w:sz w:val="22"/>
                <w:szCs w:val="22"/>
              </w:rPr>
              <w:t>Date signed</w:t>
            </w:r>
          </w:p>
        </w:tc>
      </w:tr>
      <w:tr w:rsidR="00FA2C5F" w:rsidRPr="00C82865" w14:paraId="7C63688C" w14:textId="77777777" w:rsidTr="00741583">
        <w:trPr>
          <w:trHeight w:val="480"/>
        </w:trPr>
        <w:tc>
          <w:tcPr>
            <w:tcW w:w="8265" w:type="dxa"/>
            <w:gridSpan w:val="2"/>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14:paraId="57C6B039" w14:textId="77777777" w:rsidR="00FA2C5F" w:rsidRPr="00C82865" w:rsidRDefault="00FA2C5F" w:rsidP="00B05157">
            <w:pPr>
              <w:spacing w:line="480" w:lineRule="auto"/>
              <w:rPr>
                <w:rFonts w:cs="Arial"/>
                <w:i/>
                <w:iCs/>
                <w:sz w:val="22"/>
                <w:szCs w:val="22"/>
              </w:rPr>
            </w:pPr>
            <w:r w:rsidRPr="00C82865">
              <w:rPr>
                <w:rFonts w:cs="Arial"/>
                <w:i/>
                <w:iCs/>
                <w:sz w:val="22"/>
                <w:szCs w:val="22"/>
              </w:rPr>
              <w:t xml:space="preserve">Signature of DV </w:t>
            </w:r>
            <w:r w:rsidR="004973E6">
              <w:rPr>
                <w:rFonts w:cs="Arial"/>
                <w:i/>
                <w:iCs/>
                <w:sz w:val="22"/>
                <w:szCs w:val="22"/>
              </w:rPr>
              <w:t>owner/m</w:t>
            </w:r>
            <w:r w:rsidR="004973E6" w:rsidRPr="00C82865">
              <w:rPr>
                <w:rFonts w:cs="Arial"/>
                <w:i/>
                <w:iCs/>
                <w:sz w:val="22"/>
                <w:szCs w:val="22"/>
              </w:rPr>
              <w:t>anager</w:t>
            </w:r>
          </w:p>
        </w:tc>
      </w:tr>
    </w:tbl>
    <w:p w14:paraId="0CAECE01" w14:textId="77777777" w:rsidR="00FA2C5F" w:rsidRPr="00C82865" w:rsidRDefault="00FA2C5F" w:rsidP="00FA2C5F">
      <w:pPr>
        <w:rPr>
          <w:sz w:val="22"/>
          <w:szCs w:val="22"/>
        </w:rPr>
      </w:pPr>
    </w:p>
    <w:tbl>
      <w:tblPr>
        <w:tblW w:w="0" w:type="auto"/>
        <w:tblInd w:w="525" w:type="dxa"/>
        <w:tblCellMar>
          <w:left w:w="0" w:type="dxa"/>
          <w:right w:w="0" w:type="dxa"/>
        </w:tblCellMar>
        <w:tblLook w:val="0000" w:firstRow="0" w:lastRow="0" w:firstColumn="0" w:lastColumn="0" w:noHBand="0" w:noVBand="0"/>
      </w:tblPr>
      <w:tblGrid>
        <w:gridCol w:w="5951"/>
        <w:gridCol w:w="2314"/>
      </w:tblGrid>
      <w:tr w:rsidR="00FA2C5F" w:rsidRPr="00C82865" w14:paraId="73F7B268" w14:textId="77777777" w:rsidTr="00741583">
        <w:trPr>
          <w:trHeight w:val="480"/>
        </w:trPr>
        <w:tc>
          <w:tcPr>
            <w:tcW w:w="5951" w:type="dxa"/>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14:paraId="2921BBAE" w14:textId="77777777" w:rsidR="00FA2C5F" w:rsidRPr="00C82865" w:rsidRDefault="00FA2C5F" w:rsidP="00B05157">
            <w:pPr>
              <w:spacing w:line="480" w:lineRule="auto"/>
              <w:rPr>
                <w:rFonts w:cs="Arial"/>
                <w:sz w:val="22"/>
                <w:szCs w:val="22"/>
              </w:rPr>
            </w:pPr>
            <w:r w:rsidRPr="00C82865">
              <w:rPr>
                <w:rFonts w:cs="Arial"/>
                <w:i/>
                <w:iCs/>
                <w:sz w:val="22"/>
                <w:szCs w:val="22"/>
              </w:rPr>
              <w:t xml:space="preserve">Printed Name of DV </w:t>
            </w:r>
            <w:r w:rsidR="004973E6">
              <w:rPr>
                <w:rFonts w:cs="Arial"/>
                <w:i/>
                <w:iCs/>
                <w:sz w:val="22"/>
                <w:szCs w:val="22"/>
              </w:rPr>
              <w:t>owner/m</w:t>
            </w:r>
            <w:r w:rsidR="004973E6" w:rsidRPr="00C82865">
              <w:rPr>
                <w:rFonts w:cs="Arial"/>
                <w:i/>
                <w:iCs/>
                <w:sz w:val="22"/>
                <w:szCs w:val="22"/>
              </w:rPr>
              <w:t>anager</w:t>
            </w:r>
          </w:p>
        </w:tc>
        <w:tc>
          <w:tcPr>
            <w:tcW w:w="2314" w:type="dxa"/>
            <w:tcBorders>
              <w:top w:val="double" w:sz="6" w:space="0" w:color="808080"/>
              <w:left w:val="nil"/>
              <w:bottom w:val="double" w:sz="6" w:space="0" w:color="808080"/>
              <w:right w:val="double" w:sz="6" w:space="0" w:color="808080"/>
            </w:tcBorders>
            <w:tcMar>
              <w:top w:w="0" w:type="dxa"/>
              <w:left w:w="75" w:type="dxa"/>
              <w:bottom w:w="0" w:type="dxa"/>
              <w:right w:w="75" w:type="dxa"/>
            </w:tcMar>
          </w:tcPr>
          <w:p w14:paraId="0E29C859" w14:textId="77777777" w:rsidR="00FA2C5F" w:rsidRPr="00C82865" w:rsidRDefault="00FA2C5F" w:rsidP="00B05157">
            <w:pPr>
              <w:spacing w:line="480" w:lineRule="auto"/>
              <w:rPr>
                <w:rFonts w:cs="Arial"/>
                <w:sz w:val="22"/>
                <w:szCs w:val="22"/>
              </w:rPr>
            </w:pPr>
            <w:r w:rsidRPr="00C82865">
              <w:rPr>
                <w:rFonts w:cs="Arial"/>
                <w:i/>
                <w:iCs/>
                <w:sz w:val="22"/>
                <w:szCs w:val="22"/>
              </w:rPr>
              <w:t>Date signed</w:t>
            </w:r>
          </w:p>
        </w:tc>
      </w:tr>
      <w:tr w:rsidR="00FA2C5F" w:rsidRPr="00C82865" w14:paraId="68394AAD" w14:textId="77777777" w:rsidTr="00741583">
        <w:trPr>
          <w:trHeight w:val="480"/>
        </w:trPr>
        <w:tc>
          <w:tcPr>
            <w:tcW w:w="8265" w:type="dxa"/>
            <w:gridSpan w:val="2"/>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14:paraId="008422D7" w14:textId="77777777" w:rsidR="00FA2C5F" w:rsidRPr="00C82865" w:rsidRDefault="00FA2C5F" w:rsidP="00B05157">
            <w:pPr>
              <w:spacing w:line="480" w:lineRule="auto"/>
              <w:rPr>
                <w:rFonts w:cs="Arial"/>
                <w:i/>
                <w:iCs/>
                <w:sz w:val="22"/>
                <w:szCs w:val="22"/>
              </w:rPr>
            </w:pPr>
            <w:r w:rsidRPr="00C82865">
              <w:rPr>
                <w:rFonts w:cs="Arial"/>
                <w:i/>
                <w:iCs/>
                <w:sz w:val="22"/>
                <w:szCs w:val="22"/>
              </w:rPr>
              <w:t xml:space="preserve">Signature of DV </w:t>
            </w:r>
            <w:r w:rsidR="004973E6">
              <w:rPr>
                <w:rFonts w:cs="Arial"/>
                <w:i/>
                <w:iCs/>
                <w:sz w:val="22"/>
                <w:szCs w:val="22"/>
              </w:rPr>
              <w:t>owner/m</w:t>
            </w:r>
            <w:r w:rsidR="004973E6" w:rsidRPr="00C82865">
              <w:rPr>
                <w:rFonts w:cs="Arial"/>
                <w:i/>
                <w:iCs/>
                <w:sz w:val="22"/>
                <w:szCs w:val="22"/>
              </w:rPr>
              <w:t>anager</w:t>
            </w:r>
          </w:p>
        </w:tc>
      </w:tr>
    </w:tbl>
    <w:p w14:paraId="78F2AE01" w14:textId="77777777" w:rsidR="00FA2C5F" w:rsidRPr="00C82865" w:rsidRDefault="00FA2C5F" w:rsidP="00FA2C5F">
      <w:pPr>
        <w:rPr>
          <w:sz w:val="22"/>
          <w:szCs w:val="22"/>
        </w:rPr>
      </w:pPr>
    </w:p>
    <w:tbl>
      <w:tblPr>
        <w:tblW w:w="0" w:type="auto"/>
        <w:tblInd w:w="525" w:type="dxa"/>
        <w:tblCellMar>
          <w:left w:w="0" w:type="dxa"/>
          <w:right w:w="0" w:type="dxa"/>
        </w:tblCellMar>
        <w:tblLook w:val="0000" w:firstRow="0" w:lastRow="0" w:firstColumn="0" w:lastColumn="0" w:noHBand="0" w:noVBand="0"/>
      </w:tblPr>
      <w:tblGrid>
        <w:gridCol w:w="5951"/>
        <w:gridCol w:w="2314"/>
      </w:tblGrid>
      <w:tr w:rsidR="00FA2C5F" w:rsidRPr="00C82865" w14:paraId="62094E72" w14:textId="77777777" w:rsidTr="00741583">
        <w:trPr>
          <w:trHeight w:val="480"/>
        </w:trPr>
        <w:tc>
          <w:tcPr>
            <w:tcW w:w="5951" w:type="dxa"/>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14:paraId="110A5BE5" w14:textId="77777777" w:rsidR="00FA2C5F" w:rsidRPr="00C82865" w:rsidRDefault="00FA2C5F" w:rsidP="00B05157">
            <w:pPr>
              <w:spacing w:line="480" w:lineRule="auto"/>
              <w:rPr>
                <w:rFonts w:cs="Arial"/>
                <w:sz w:val="22"/>
                <w:szCs w:val="22"/>
              </w:rPr>
            </w:pPr>
            <w:r w:rsidRPr="00C82865">
              <w:rPr>
                <w:rFonts w:cs="Arial"/>
                <w:i/>
                <w:iCs/>
                <w:sz w:val="22"/>
                <w:szCs w:val="22"/>
              </w:rPr>
              <w:t xml:space="preserve">Printed Name of DV </w:t>
            </w:r>
            <w:r w:rsidR="004973E6">
              <w:rPr>
                <w:rFonts w:cs="Arial"/>
                <w:i/>
                <w:iCs/>
                <w:sz w:val="22"/>
                <w:szCs w:val="22"/>
              </w:rPr>
              <w:t>owner/m</w:t>
            </w:r>
            <w:r w:rsidR="004973E6" w:rsidRPr="00C82865">
              <w:rPr>
                <w:rFonts w:cs="Arial"/>
                <w:i/>
                <w:iCs/>
                <w:sz w:val="22"/>
                <w:szCs w:val="22"/>
              </w:rPr>
              <w:t>anager</w:t>
            </w:r>
          </w:p>
        </w:tc>
        <w:tc>
          <w:tcPr>
            <w:tcW w:w="2314" w:type="dxa"/>
            <w:tcBorders>
              <w:top w:val="double" w:sz="6" w:space="0" w:color="808080"/>
              <w:left w:val="nil"/>
              <w:bottom w:val="double" w:sz="6" w:space="0" w:color="808080"/>
              <w:right w:val="double" w:sz="6" w:space="0" w:color="808080"/>
            </w:tcBorders>
            <w:tcMar>
              <w:top w:w="0" w:type="dxa"/>
              <w:left w:w="75" w:type="dxa"/>
              <w:bottom w:w="0" w:type="dxa"/>
              <w:right w:w="75" w:type="dxa"/>
            </w:tcMar>
          </w:tcPr>
          <w:p w14:paraId="557419A9" w14:textId="77777777" w:rsidR="00FA2C5F" w:rsidRPr="00C82865" w:rsidRDefault="00FA2C5F" w:rsidP="00B05157">
            <w:pPr>
              <w:spacing w:line="480" w:lineRule="auto"/>
              <w:rPr>
                <w:rFonts w:cs="Arial"/>
                <w:sz w:val="22"/>
                <w:szCs w:val="22"/>
              </w:rPr>
            </w:pPr>
            <w:r w:rsidRPr="00C82865">
              <w:rPr>
                <w:rFonts w:cs="Arial"/>
                <w:i/>
                <w:iCs/>
                <w:sz w:val="22"/>
                <w:szCs w:val="22"/>
              </w:rPr>
              <w:t>Date signed</w:t>
            </w:r>
          </w:p>
        </w:tc>
      </w:tr>
      <w:tr w:rsidR="00FA2C5F" w:rsidRPr="00C82865" w14:paraId="72994629" w14:textId="77777777" w:rsidTr="00741583">
        <w:trPr>
          <w:trHeight w:val="480"/>
        </w:trPr>
        <w:tc>
          <w:tcPr>
            <w:tcW w:w="8265" w:type="dxa"/>
            <w:gridSpan w:val="2"/>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14:paraId="1A135464" w14:textId="77777777" w:rsidR="00FA2C5F" w:rsidRPr="00C82865" w:rsidRDefault="00FA2C5F" w:rsidP="00B05157">
            <w:pPr>
              <w:spacing w:line="480" w:lineRule="auto"/>
              <w:rPr>
                <w:rFonts w:cs="Arial"/>
                <w:i/>
                <w:iCs/>
                <w:sz w:val="22"/>
                <w:szCs w:val="22"/>
              </w:rPr>
            </w:pPr>
            <w:r w:rsidRPr="00C82865">
              <w:rPr>
                <w:rFonts w:cs="Arial"/>
                <w:i/>
                <w:iCs/>
                <w:sz w:val="22"/>
                <w:szCs w:val="22"/>
              </w:rPr>
              <w:t xml:space="preserve">Signature of DV </w:t>
            </w:r>
            <w:r w:rsidR="004973E6">
              <w:rPr>
                <w:rFonts w:cs="Arial"/>
                <w:i/>
                <w:iCs/>
                <w:sz w:val="22"/>
                <w:szCs w:val="22"/>
              </w:rPr>
              <w:t>owner/m</w:t>
            </w:r>
            <w:r w:rsidR="004973E6" w:rsidRPr="00C82865">
              <w:rPr>
                <w:rFonts w:cs="Arial"/>
                <w:i/>
                <w:iCs/>
                <w:sz w:val="22"/>
                <w:szCs w:val="22"/>
              </w:rPr>
              <w:t>anager</w:t>
            </w:r>
          </w:p>
        </w:tc>
      </w:tr>
    </w:tbl>
    <w:p w14:paraId="7D2577D2" w14:textId="77777777" w:rsidR="002D262F" w:rsidRDefault="002D262F" w:rsidP="00FA2C5F"/>
    <w:p w14:paraId="2172A6E8" w14:textId="77777777" w:rsidR="002D262F" w:rsidRDefault="002D262F">
      <w:r>
        <w:br w:type="page"/>
      </w:r>
    </w:p>
    <w:p w14:paraId="4679D03F" w14:textId="77777777" w:rsidR="00DA42F1" w:rsidRDefault="00F5089B" w:rsidP="00D806B3">
      <w:pPr>
        <w:autoSpaceDE w:val="0"/>
        <w:autoSpaceDN w:val="0"/>
        <w:adjustRightInd w:val="0"/>
        <w:spacing w:line="240" w:lineRule="auto"/>
        <w:rPr>
          <w:rFonts w:cstheme="minorHAnsi"/>
          <w:b/>
          <w:bCs/>
          <w:lang w:bidi="ar-SA"/>
        </w:rPr>
      </w:pPr>
      <w:r w:rsidRPr="00601781">
        <w:rPr>
          <w:rFonts w:cstheme="minorHAnsi"/>
          <w:b/>
          <w:lang w:bidi="ar-SA"/>
        </w:rPr>
        <w:lastRenderedPageBreak/>
        <w:t xml:space="preserve">SECTION </w:t>
      </w:r>
      <w:r>
        <w:rPr>
          <w:rFonts w:cstheme="minorHAnsi"/>
          <w:b/>
          <w:lang w:bidi="ar-SA"/>
        </w:rPr>
        <w:t>3</w:t>
      </w:r>
      <w:r w:rsidR="00931F30">
        <w:rPr>
          <w:rFonts w:cstheme="minorHAnsi"/>
          <w:b/>
          <w:lang w:bidi="ar-SA"/>
        </w:rPr>
        <w:t xml:space="preserve">. </w:t>
      </w:r>
      <w:r w:rsidR="00E31229">
        <w:rPr>
          <w:rFonts w:cstheme="minorHAnsi"/>
          <w:b/>
          <w:lang w:bidi="ar-SA"/>
        </w:rPr>
        <w:tab/>
      </w:r>
      <w:r w:rsidR="00931F30">
        <w:rPr>
          <w:rFonts w:cstheme="minorHAnsi"/>
          <w:b/>
          <w:lang w:bidi="ar-SA"/>
        </w:rPr>
        <w:t xml:space="preserve">MUST BE COMPLETED BY </w:t>
      </w:r>
      <w:r w:rsidR="00931F30" w:rsidRPr="00521E25">
        <w:rPr>
          <w:rFonts w:cstheme="minorHAnsi"/>
          <w:b/>
          <w:bCs/>
          <w:caps/>
          <w:lang w:bidi="ar-SA"/>
        </w:rPr>
        <w:t>DVBE</w:t>
      </w:r>
      <w:r w:rsidR="0098208F">
        <w:rPr>
          <w:rFonts w:cstheme="minorHAnsi"/>
          <w:b/>
          <w:bCs/>
          <w:lang w:bidi="ar-SA"/>
        </w:rPr>
        <w:t>s</w:t>
      </w:r>
      <w:r w:rsidR="00931F30">
        <w:rPr>
          <w:rFonts w:cstheme="minorHAnsi"/>
          <w:b/>
          <w:bCs/>
          <w:lang w:bidi="ar-SA"/>
        </w:rPr>
        <w:t xml:space="preserve"> </w:t>
      </w:r>
      <w:r w:rsidR="005C423F">
        <w:rPr>
          <w:rFonts w:cstheme="minorHAnsi"/>
          <w:b/>
          <w:bCs/>
          <w:lang w:bidi="ar-SA"/>
        </w:rPr>
        <w:t xml:space="preserve">THAT </w:t>
      </w:r>
      <w:r w:rsidR="00931F30">
        <w:rPr>
          <w:rFonts w:cstheme="minorHAnsi"/>
          <w:b/>
          <w:bCs/>
          <w:lang w:bidi="ar-SA"/>
        </w:rPr>
        <w:t>PROVI</w:t>
      </w:r>
      <w:r w:rsidR="0098208F">
        <w:rPr>
          <w:rFonts w:cstheme="minorHAnsi"/>
          <w:b/>
          <w:bCs/>
          <w:lang w:bidi="ar-SA"/>
        </w:rPr>
        <w:t>DE</w:t>
      </w:r>
      <w:r w:rsidR="00931F30">
        <w:rPr>
          <w:rFonts w:cstheme="minorHAnsi"/>
          <w:b/>
          <w:bCs/>
          <w:lang w:bidi="ar-SA"/>
        </w:rPr>
        <w:t xml:space="preserve"> RENTAL </w:t>
      </w:r>
    </w:p>
    <w:p w14:paraId="4A36E30B" w14:textId="77777777" w:rsidR="005F55DE" w:rsidRDefault="00DA42F1" w:rsidP="00F5089B">
      <w:pPr>
        <w:autoSpaceDE w:val="0"/>
        <w:autoSpaceDN w:val="0"/>
        <w:adjustRightInd w:val="0"/>
        <w:spacing w:line="240" w:lineRule="auto"/>
        <w:ind w:left="720" w:hanging="720"/>
        <w:rPr>
          <w:rFonts w:cstheme="minorHAnsi"/>
          <w:b/>
          <w:lang w:bidi="ar-SA"/>
        </w:rPr>
      </w:pPr>
      <w:r>
        <w:rPr>
          <w:rFonts w:cstheme="minorHAnsi"/>
          <w:b/>
          <w:bCs/>
          <w:lang w:bidi="ar-SA"/>
        </w:rPr>
        <w:tab/>
      </w:r>
      <w:r>
        <w:rPr>
          <w:rFonts w:cstheme="minorHAnsi"/>
          <w:b/>
          <w:bCs/>
          <w:lang w:bidi="ar-SA"/>
        </w:rPr>
        <w:tab/>
      </w:r>
      <w:r w:rsidR="00931F30">
        <w:rPr>
          <w:rFonts w:cstheme="minorHAnsi"/>
          <w:b/>
          <w:bCs/>
          <w:lang w:bidi="ar-SA"/>
        </w:rPr>
        <w:t>EQUIPMENT</w:t>
      </w:r>
      <w:r w:rsidR="0098208F">
        <w:rPr>
          <w:rFonts w:cstheme="minorHAnsi"/>
          <w:b/>
          <w:bCs/>
          <w:lang w:bidi="ar-SA"/>
        </w:rPr>
        <w:t xml:space="preserve"> </w:t>
      </w:r>
      <w:r w:rsidR="0098208F" w:rsidRPr="0098208F">
        <w:rPr>
          <w:rFonts w:cstheme="minorHAnsi"/>
          <w:b/>
          <w:bCs/>
          <w:u w:val="single"/>
          <w:lang w:bidi="ar-SA"/>
        </w:rPr>
        <w:t>AND</w:t>
      </w:r>
      <w:r w:rsidR="0098208F">
        <w:rPr>
          <w:rFonts w:cstheme="minorHAnsi"/>
          <w:b/>
          <w:bCs/>
          <w:lang w:bidi="ar-SA"/>
        </w:rPr>
        <w:t xml:space="preserve"> ARE NOT BROKERS/AGENTS</w:t>
      </w:r>
    </w:p>
    <w:p w14:paraId="36B0F4E3" w14:textId="77777777" w:rsidR="00F5089B" w:rsidRDefault="00F5089B" w:rsidP="00F5089B">
      <w:pPr>
        <w:autoSpaceDE w:val="0"/>
        <w:autoSpaceDN w:val="0"/>
        <w:adjustRightInd w:val="0"/>
        <w:spacing w:line="240" w:lineRule="auto"/>
        <w:ind w:left="720" w:hanging="720"/>
        <w:rPr>
          <w:rFonts w:cstheme="minorHAnsi"/>
          <w:bCs/>
          <w:lang w:bidi="ar-SA"/>
        </w:rPr>
      </w:pPr>
    </w:p>
    <w:p w14:paraId="3DAF84C7" w14:textId="77777777" w:rsidR="00656E57" w:rsidRPr="00656E57" w:rsidRDefault="00656E57" w:rsidP="00656E57">
      <w:pPr>
        <w:autoSpaceDE w:val="0"/>
        <w:autoSpaceDN w:val="0"/>
        <w:adjustRightInd w:val="0"/>
        <w:spacing w:line="240" w:lineRule="auto"/>
        <w:rPr>
          <w:rFonts w:cstheme="minorHAnsi"/>
          <w:bCs/>
          <w:i/>
          <w:lang w:bidi="ar-SA"/>
        </w:rPr>
      </w:pPr>
      <w:r w:rsidRPr="00656E57">
        <w:rPr>
          <w:rFonts w:cstheme="minorHAnsi"/>
          <w:bCs/>
          <w:i/>
          <w:lang w:bidi="ar-SA"/>
        </w:rPr>
        <w:t xml:space="preserve">Skip this section if (i) </w:t>
      </w:r>
      <w:r>
        <w:rPr>
          <w:rFonts w:cstheme="minorHAnsi"/>
          <w:bCs/>
          <w:i/>
          <w:lang w:bidi="ar-SA"/>
        </w:rPr>
        <w:t xml:space="preserve">the DVBE is not providing rental equipment or (ii) the DVBE indicated in Section 2 that it </w:t>
      </w:r>
      <w:r w:rsidRPr="00656E57">
        <w:rPr>
          <w:rFonts w:cstheme="minorHAnsi"/>
          <w:bCs/>
          <w:i/>
          <w:lang w:bidi="ar-SA"/>
        </w:rPr>
        <w:t>is a broker or agent</w:t>
      </w:r>
      <w:r>
        <w:rPr>
          <w:rFonts w:cstheme="minorHAnsi"/>
          <w:bCs/>
          <w:i/>
          <w:lang w:bidi="ar-SA"/>
        </w:rPr>
        <w:t>.</w:t>
      </w:r>
    </w:p>
    <w:p w14:paraId="118597BE" w14:textId="77777777" w:rsidR="00656E57" w:rsidRDefault="00656E57" w:rsidP="00656E57">
      <w:pPr>
        <w:autoSpaceDE w:val="0"/>
        <w:autoSpaceDN w:val="0"/>
        <w:adjustRightInd w:val="0"/>
        <w:spacing w:line="240" w:lineRule="auto"/>
        <w:rPr>
          <w:rFonts w:cstheme="minorHAnsi"/>
          <w:bCs/>
          <w:lang w:bidi="ar-SA"/>
        </w:rPr>
      </w:pPr>
    </w:p>
    <w:p w14:paraId="4D1B1882" w14:textId="77777777" w:rsidR="00FA2C5F" w:rsidRDefault="00FA2C5F" w:rsidP="00FA2C5F">
      <w:pPr>
        <w:autoSpaceDE w:val="0"/>
        <w:autoSpaceDN w:val="0"/>
        <w:adjustRightInd w:val="0"/>
        <w:spacing w:line="240" w:lineRule="auto"/>
        <w:rPr>
          <w:rFonts w:cstheme="minorHAnsi"/>
          <w:bCs/>
          <w:lang w:bidi="ar-SA"/>
        </w:rPr>
      </w:pPr>
      <w:r>
        <w:rPr>
          <w:rFonts w:cstheme="minorHAnsi"/>
          <w:bCs/>
          <w:lang w:bidi="ar-SA"/>
        </w:rPr>
        <w:t xml:space="preserve">Check applicable boxes </w:t>
      </w:r>
      <w:r w:rsidR="004A23C4">
        <w:rPr>
          <w:rFonts w:cstheme="minorHAnsi"/>
          <w:bCs/>
          <w:lang w:bidi="ar-SA"/>
        </w:rPr>
        <w:t>below</w:t>
      </w:r>
      <w:r>
        <w:rPr>
          <w:rFonts w:cstheme="minorHAnsi"/>
          <w:bCs/>
          <w:lang w:bidi="ar-SA"/>
        </w:rPr>
        <w:t xml:space="preserve"> 3 </w:t>
      </w:r>
      <w:r w:rsidRPr="004876CA">
        <w:rPr>
          <w:rFonts w:cstheme="minorHAnsi"/>
          <w:bCs/>
          <w:u w:val="single"/>
          <w:lang w:bidi="ar-SA"/>
        </w:rPr>
        <w:t>and</w:t>
      </w:r>
      <w:r>
        <w:rPr>
          <w:rFonts w:cstheme="minorHAnsi"/>
          <w:bCs/>
          <w:lang w:bidi="ar-SA"/>
        </w:rPr>
        <w:t xml:space="preserve"> provide original sig</w:t>
      </w:r>
      <w:r w:rsidR="00DD21AC">
        <w:rPr>
          <w:rFonts w:cstheme="minorHAnsi"/>
          <w:bCs/>
          <w:lang w:bidi="ar-SA"/>
        </w:rPr>
        <w:t>natures of all DV</w:t>
      </w:r>
      <w:r>
        <w:rPr>
          <w:rFonts w:cstheme="minorHAnsi"/>
          <w:bCs/>
          <w:lang w:bidi="ar-SA"/>
        </w:rPr>
        <w:t xml:space="preserve"> owners and managers of the DVBE. </w:t>
      </w:r>
    </w:p>
    <w:p w14:paraId="23880DD1" w14:textId="77777777" w:rsidR="00FA2C5F" w:rsidRDefault="00FA2C5F" w:rsidP="00F5089B">
      <w:pPr>
        <w:autoSpaceDE w:val="0"/>
        <w:autoSpaceDN w:val="0"/>
        <w:adjustRightInd w:val="0"/>
        <w:spacing w:line="240" w:lineRule="auto"/>
        <w:ind w:left="720" w:hanging="720"/>
        <w:rPr>
          <w:rFonts w:cstheme="minorHAnsi"/>
          <w:bCs/>
          <w:lang w:bidi="ar-SA"/>
        </w:rPr>
      </w:pPr>
    </w:p>
    <w:p w14:paraId="3586D58E" w14:textId="77777777" w:rsidR="00D9699C" w:rsidRDefault="00E4501A" w:rsidP="00D9699C">
      <w:pPr>
        <w:autoSpaceDE w:val="0"/>
        <w:autoSpaceDN w:val="0"/>
        <w:adjustRightInd w:val="0"/>
        <w:spacing w:line="240" w:lineRule="auto"/>
        <w:ind w:left="720" w:hanging="720"/>
        <w:rPr>
          <w:rFonts w:cstheme="minorHAnsi"/>
          <w:bCs/>
          <w:lang w:bidi="ar-SA"/>
        </w:rPr>
      </w:pPr>
      <w:r>
        <w:rPr>
          <w:rFonts w:ascii="Arial,Bold" w:hAnsi="Arial,Bold"/>
          <w:b/>
          <w:snapToGrid w:val="0"/>
        </w:rPr>
        <w:fldChar w:fldCharType="begin">
          <w:ffData>
            <w:name w:val=""/>
            <w:enabled/>
            <w:calcOnExit w:val="0"/>
            <w:checkBox>
              <w:size w:val="22"/>
              <w:default w:val="0"/>
            </w:checkBox>
          </w:ffData>
        </w:fldChar>
      </w:r>
      <w:r w:rsidR="00D9699C">
        <w:rPr>
          <w:rFonts w:ascii="Arial,Bold" w:hAnsi="Arial,Bold"/>
          <w:b/>
          <w:snapToGrid w:val="0"/>
        </w:rPr>
        <w:instrText xml:space="preserve"> FORMCHECKBOX </w:instrText>
      </w:r>
      <w:r>
        <w:rPr>
          <w:rFonts w:ascii="Arial,Bold" w:hAnsi="Arial,Bold"/>
          <w:b/>
          <w:snapToGrid w:val="0"/>
        </w:rPr>
      </w:r>
      <w:r>
        <w:rPr>
          <w:rFonts w:ascii="Arial,Bold" w:hAnsi="Arial,Bold"/>
          <w:b/>
          <w:snapToGrid w:val="0"/>
        </w:rPr>
        <w:fldChar w:fldCharType="separate"/>
      </w:r>
      <w:r>
        <w:rPr>
          <w:rFonts w:ascii="Arial,Bold" w:hAnsi="Arial,Bold"/>
          <w:b/>
          <w:snapToGrid w:val="0"/>
        </w:rPr>
        <w:fldChar w:fldCharType="end"/>
      </w:r>
      <w:r w:rsidR="00D9699C">
        <w:rPr>
          <w:rFonts w:ascii="Arial,Bold" w:hAnsi="Arial,Bold"/>
          <w:b/>
          <w:snapToGrid w:val="0"/>
        </w:rPr>
        <w:t xml:space="preserve"> </w:t>
      </w:r>
      <w:r w:rsidR="00D9699C">
        <w:rPr>
          <w:rFonts w:cstheme="minorHAnsi"/>
          <w:bCs/>
          <w:sz w:val="44"/>
          <w:szCs w:val="44"/>
          <w:lang w:bidi="ar-SA"/>
        </w:rPr>
        <w:t xml:space="preserve"> </w:t>
      </w:r>
      <w:r w:rsidR="00D9699C">
        <w:rPr>
          <w:rFonts w:cstheme="minorHAnsi"/>
          <w:bCs/>
          <w:lang w:bidi="ar-SA"/>
        </w:rPr>
        <w:t xml:space="preserve"> </w:t>
      </w:r>
      <w:r w:rsidR="00D9699C">
        <w:rPr>
          <w:rFonts w:cstheme="minorHAnsi"/>
          <w:bCs/>
          <w:lang w:bidi="ar-SA"/>
        </w:rPr>
        <w:tab/>
      </w:r>
      <w:r w:rsidR="00D9699C" w:rsidRPr="00D9699C">
        <w:rPr>
          <w:rFonts w:cstheme="minorHAnsi"/>
          <w:bCs/>
          <w:lang w:bidi="ar-SA"/>
        </w:rPr>
        <w:t xml:space="preserve">Pursuant to </w:t>
      </w:r>
      <w:r w:rsidR="00D9699C">
        <w:rPr>
          <w:rFonts w:cstheme="minorHAnsi"/>
          <w:bCs/>
          <w:lang w:bidi="ar-SA"/>
        </w:rPr>
        <w:t>MVC</w:t>
      </w:r>
      <w:r w:rsidR="00D9699C" w:rsidRPr="00D9699C">
        <w:rPr>
          <w:rFonts w:cstheme="minorHAnsi"/>
          <w:bCs/>
          <w:lang w:bidi="ar-SA"/>
        </w:rPr>
        <w:t xml:space="preserve"> 999.2 (c), (d) and (g), I am (we are) the DV(s) with at least </w:t>
      </w:r>
      <w:r w:rsidR="00E80802">
        <w:rPr>
          <w:rFonts w:cstheme="minorHAnsi"/>
          <w:bCs/>
          <w:lang w:bidi="ar-SA"/>
        </w:rPr>
        <w:t xml:space="preserve">51% ownership of the DVBE, or </w:t>
      </w:r>
      <w:r w:rsidR="00D9699C" w:rsidRPr="00D9699C">
        <w:rPr>
          <w:rFonts w:cstheme="minorHAnsi"/>
          <w:bCs/>
          <w:lang w:bidi="ar-SA"/>
        </w:rPr>
        <w:t xml:space="preserve">DV manager(s) of the DVBE. The DVBE maintains certification requirements in accordance with </w:t>
      </w:r>
      <w:r w:rsidR="00D9699C">
        <w:rPr>
          <w:rFonts w:cstheme="minorHAnsi"/>
          <w:bCs/>
          <w:lang w:bidi="ar-SA"/>
        </w:rPr>
        <w:t xml:space="preserve">MVC 999 et seq. </w:t>
      </w:r>
    </w:p>
    <w:p w14:paraId="10BB7F22" w14:textId="77777777" w:rsidR="007A15E3" w:rsidRDefault="007A15E3" w:rsidP="00D9699C">
      <w:pPr>
        <w:autoSpaceDE w:val="0"/>
        <w:autoSpaceDN w:val="0"/>
        <w:adjustRightInd w:val="0"/>
        <w:spacing w:line="240" w:lineRule="auto"/>
        <w:ind w:left="720" w:hanging="720"/>
        <w:rPr>
          <w:rFonts w:cstheme="minorHAnsi"/>
          <w:bCs/>
          <w:lang w:bidi="ar-SA"/>
        </w:rPr>
      </w:pPr>
    </w:p>
    <w:p w14:paraId="0408E6F7" w14:textId="77777777" w:rsidR="00D9699C" w:rsidRDefault="00E4501A" w:rsidP="00D9699C">
      <w:pPr>
        <w:autoSpaceDE w:val="0"/>
        <w:autoSpaceDN w:val="0"/>
        <w:adjustRightInd w:val="0"/>
        <w:spacing w:line="240" w:lineRule="auto"/>
        <w:ind w:left="720" w:hanging="720"/>
        <w:rPr>
          <w:rFonts w:cstheme="minorHAnsi"/>
          <w:bCs/>
          <w:lang w:bidi="ar-SA"/>
        </w:rPr>
      </w:pPr>
      <w:r>
        <w:rPr>
          <w:rFonts w:ascii="Arial,Bold" w:hAnsi="Arial,Bold"/>
          <w:b/>
          <w:snapToGrid w:val="0"/>
        </w:rPr>
        <w:fldChar w:fldCharType="begin">
          <w:ffData>
            <w:name w:val=""/>
            <w:enabled/>
            <w:calcOnExit w:val="0"/>
            <w:checkBox>
              <w:size w:val="22"/>
              <w:default w:val="0"/>
            </w:checkBox>
          </w:ffData>
        </w:fldChar>
      </w:r>
      <w:r w:rsidR="00D9699C">
        <w:rPr>
          <w:rFonts w:ascii="Arial,Bold" w:hAnsi="Arial,Bold"/>
          <w:b/>
          <w:snapToGrid w:val="0"/>
        </w:rPr>
        <w:instrText xml:space="preserve"> FORMCHECKBOX </w:instrText>
      </w:r>
      <w:r>
        <w:rPr>
          <w:rFonts w:ascii="Arial,Bold" w:hAnsi="Arial,Bold"/>
          <w:b/>
          <w:snapToGrid w:val="0"/>
        </w:rPr>
      </w:r>
      <w:r>
        <w:rPr>
          <w:rFonts w:ascii="Arial,Bold" w:hAnsi="Arial,Bold"/>
          <w:b/>
          <w:snapToGrid w:val="0"/>
        </w:rPr>
        <w:fldChar w:fldCharType="separate"/>
      </w:r>
      <w:r>
        <w:rPr>
          <w:rFonts w:ascii="Arial,Bold" w:hAnsi="Arial,Bold"/>
          <w:b/>
          <w:snapToGrid w:val="0"/>
        </w:rPr>
        <w:fldChar w:fldCharType="end"/>
      </w:r>
      <w:r w:rsidR="00D9699C">
        <w:rPr>
          <w:rFonts w:ascii="Arial,Bold" w:hAnsi="Arial,Bold"/>
          <w:b/>
          <w:snapToGrid w:val="0"/>
        </w:rPr>
        <w:t xml:space="preserve"> </w:t>
      </w:r>
      <w:r w:rsidR="00D9699C">
        <w:rPr>
          <w:rFonts w:cstheme="minorHAnsi"/>
          <w:bCs/>
          <w:sz w:val="44"/>
          <w:szCs w:val="44"/>
          <w:lang w:bidi="ar-SA"/>
        </w:rPr>
        <w:t xml:space="preserve"> </w:t>
      </w:r>
      <w:r w:rsidR="00D9699C">
        <w:rPr>
          <w:rFonts w:cstheme="minorHAnsi"/>
          <w:bCs/>
          <w:lang w:bidi="ar-SA"/>
        </w:rPr>
        <w:t xml:space="preserve"> </w:t>
      </w:r>
      <w:r w:rsidR="00D9699C">
        <w:rPr>
          <w:rFonts w:cstheme="minorHAnsi"/>
          <w:bCs/>
          <w:lang w:bidi="ar-SA"/>
        </w:rPr>
        <w:tab/>
      </w:r>
      <w:r w:rsidR="00D9699C" w:rsidRPr="00D9699C">
        <w:rPr>
          <w:rFonts w:cstheme="minorHAnsi"/>
          <w:bCs/>
          <w:lang w:bidi="ar-SA"/>
        </w:rPr>
        <w:t>The undersigned owner(s) own(s) at least 51% of the quantity and value of each piece of equipment that will be</w:t>
      </w:r>
      <w:r w:rsidR="008538F0">
        <w:rPr>
          <w:rFonts w:cstheme="minorHAnsi"/>
          <w:bCs/>
          <w:lang w:bidi="ar-SA"/>
        </w:rPr>
        <w:t xml:space="preserve"> rented in connection with this solicitation</w:t>
      </w:r>
      <w:r w:rsidR="00D9699C" w:rsidRPr="00D9699C">
        <w:rPr>
          <w:rFonts w:cstheme="minorHAnsi"/>
          <w:bCs/>
          <w:lang w:bidi="ar-SA"/>
        </w:rPr>
        <w:t>. I (we), the DV owner</w:t>
      </w:r>
      <w:r w:rsidR="00522280">
        <w:rPr>
          <w:rFonts w:cstheme="minorHAnsi"/>
          <w:bCs/>
          <w:lang w:bidi="ar-SA"/>
        </w:rPr>
        <w:t>(</w:t>
      </w:r>
      <w:r w:rsidR="00D9699C" w:rsidRPr="00D9699C">
        <w:rPr>
          <w:rFonts w:cstheme="minorHAnsi"/>
          <w:bCs/>
          <w:lang w:bidi="ar-SA"/>
        </w:rPr>
        <w:t>s</w:t>
      </w:r>
      <w:r w:rsidR="00522280">
        <w:rPr>
          <w:rFonts w:cstheme="minorHAnsi"/>
          <w:bCs/>
          <w:lang w:bidi="ar-SA"/>
        </w:rPr>
        <w:t>)</w:t>
      </w:r>
      <w:r w:rsidR="00D9699C" w:rsidRPr="00D9699C">
        <w:rPr>
          <w:rFonts w:cstheme="minorHAnsi"/>
          <w:bCs/>
          <w:lang w:bidi="ar-SA"/>
        </w:rPr>
        <w:t xml:space="preserve"> of the equipment, have submitted to </w:t>
      </w:r>
      <w:r w:rsidR="008538F0">
        <w:rPr>
          <w:rFonts w:cstheme="minorHAnsi"/>
          <w:bCs/>
          <w:lang w:bidi="ar-SA"/>
        </w:rPr>
        <w:t>DGS</w:t>
      </w:r>
      <w:r w:rsidR="00D9699C" w:rsidRPr="00D9699C">
        <w:rPr>
          <w:rFonts w:cstheme="minorHAnsi"/>
          <w:bCs/>
          <w:lang w:bidi="ar-SA"/>
        </w:rPr>
        <w:t xml:space="preserve"> my (our) personal federal tax return(s) at time of certification and annually thereafter as defined in </w:t>
      </w:r>
      <w:r w:rsidR="008538F0">
        <w:rPr>
          <w:rFonts w:cstheme="minorHAnsi"/>
          <w:bCs/>
          <w:lang w:bidi="ar-SA"/>
        </w:rPr>
        <w:t>MVC 999.2</w:t>
      </w:r>
      <w:r w:rsidR="00074559">
        <w:rPr>
          <w:rFonts w:cstheme="minorHAnsi"/>
          <w:bCs/>
          <w:lang w:bidi="ar-SA"/>
        </w:rPr>
        <w:t xml:space="preserve"> </w:t>
      </w:r>
      <w:r w:rsidR="008538F0">
        <w:rPr>
          <w:rFonts w:cstheme="minorHAnsi"/>
          <w:bCs/>
          <w:lang w:bidi="ar-SA"/>
        </w:rPr>
        <w:t xml:space="preserve">(c) and (g).  </w:t>
      </w:r>
    </w:p>
    <w:p w14:paraId="64913A44" w14:textId="77777777" w:rsidR="00D9699C" w:rsidRDefault="00D9699C" w:rsidP="006016E8"/>
    <w:p w14:paraId="327526CF" w14:textId="77777777" w:rsidR="00E94720" w:rsidRDefault="00522280" w:rsidP="00E94720">
      <w:pPr>
        <w:rPr>
          <w:i/>
        </w:rPr>
      </w:pPr>
      <w:r>
        <w:rPr>
          <w:b/>
        </w:rPr>
        <w:t>Disabled veteran</w:t>
      </w:r>
      <w:r w:rsidRPr="00966B2F">
        <w:rPr>
          <w:b/>
        </w:rPr>
        <w:t xml:space="preserve"> </w:t>
      </w:r>
      <w:r w:rsidR="00E94720" w:rsidRPr="00E94720">
        <w:rPr>
          <w:b/>
          <w:u w:val="single"/>
        </w:rPr>
        <w:t>owners</w:t>
      </w:r>
      <w:r w:rsidR="00E94720" w:rsidRPr="00966B2F">
        <w:rPr>
          <w:b/>
        </w:rPr>
        <w:t xml:space="preserve"> of the DVBE:</w:t>
      </w:r>
      <w:r w:rsidR="00E94720">
        <w:t xml:space="preserve"> </w:t>
      </w:r>
      <w:r w:rsidR="008C75CD">
        <w:rPr>
          <w:i/>
        </w:rPr>
        <w:t>(attach</w:t>
      </w:r>
      <w:r w:rsidR="00E94720" w:rsidRPr="00CE7655">
        <w:rPr>
          <w:i/>
        </w:rPr>
        <w:t xml:space="preserve"> additional sheets if necessary)</w:t>
      </w:r>
    </w:p>
    <w:tbl>
      <w:tblPr>
        <w:tblW w:w="0" w:type="auto"/>
        <w:tblInd w:w="525" w:type="dxa"/>
        <w:tblCellMar>
          <w:left w:w="0" w:type="dxa"/>
          <w:right w:w="0" w:type="dxa"/>
        </w:tblCellMar>
        <w:tblLook w:val="0000" w:firstRow="0" w:lastRow="0" w:firstColumn="0" w:lastColumn="0" w:noHBand="0" w:noVBand="0"/>
      </w:tblPr>
      <w:tblGrid>
        <w:gridCol w:w="4950"/>
        <w:gridCol w:w="3315"/>
      </w:tblGrid>
      <w:tr w:rsidR="00FA2C5F" w:rsidRPr="00C82865" w14:paraId="1F2B4E19" w14:textId="77777777" w:rsidTr="00741583">
        <w:trPr>
          <w:trHeight w:val="480"/>
        </w:trPr>
        <w:tc>
          <w:tcPr>
            <w:tcW w:w="4950" w:type="dxa"/>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14:paraId="535EA073" w14:textId="77777777" w:rsidR="00FA2C5F" w:rsidRPr="00C82865" w:rsidRDefault="00FA2C5F" w:rsidP="00B05157">
            <w:pPr>
              <w:spacing w:line="480" w:lineRule="auto"/>
              <w:rPr>
                <w:rFonts w:cs="Arial"/>
                <w:sz w:val="22"/>
                <w:szCs w:val="22"/>
              </w:rPr>
            </w:pPr>
            <w:r w:rsidRPr="00C82865">
              <w:rPr>
                <w:rFonts w:cs="Arial"/>
                <w:i/>
                <w:iCs/>
                <w:sz w:val="22"/>
                <w:szCs w:val="22"/>
              </w:rPr>
              <w:t xml:space="preserve">Printed Name of DV </w:t>
            </w:r>
            <w:r w:rsidR="004973E6">
              <w:rPr>
                <w:rFonts w:cs="Arial"/>
                <w:i/>
                <w:iCs/>
                <w:sz w:val="22"/>
                <w:szCs w:val="22"/>
              </w:rPr>
              <w:t>o</w:t>
            </w:r>
            <w:r w:rsidRPr="00C82865">
              <w:rPr>
                <w:rFonts w:cs="Arial"/>
                <w:i/>
                <w:iCs/>
                <w:sz w:val="22"/>
                <w:szCs w:val="22"/>
              </w:rPr>
              <w:t>wner</w:t>
            </w:r>
          </w:p>
        </w:tc>
        <w:tc>
          <w:tcPr>
            <w:tcW w:w="3315" w:type="dxa"/>
            <w:tcBorders>
              <w:top w:val="double" w:sz="6" w:space="0" w:color="808080"/>
              <w:left w:val="nil"/>
              <w:bottom w:val="double" w:sz="6" w:space="0" w:color="808080"/>
              <w:right w:val="double" w:sz="6" w:space="0" w:color="808080"/>
            </w:tcBorders>
            <w:tcMar>
              <w:top w:w="0" w:type="dxa"/>
              <w:left w:w="75" w:type="dxa"/>
              <w:bottom w:w="0" w:type="dxa"/>
              <w:right w:w="75" w:type="dxa"/>
            </w:tcMar>
          </w:tcPr>
          <w:p w14:paraId="703E4007" w14:textId="77777777" w:rsidR="00FA2C5F" w:rsidRPr="00C82865" w:rsidRDefault="00FA2C5F" w:rsidP="00B05157">
            <w:pPr>
              <w:spacing w:line="480" w:lineRule="auto"/>
              <w:rPr>
                <w:rFonts w:cs="Arial"/>
                <w:sz w:val="22"/>
                <w:szCs w:val="22"/>
              </w:rPr>
            </w:pPr>
            <w:r w:rsidRPr="00C82865">
              <w:rPr>
                <w:rFonts w:cs="Arial"/>
                <w:i/>
                <w:iCs/>
                <w:sz w:val="22"/>
                <w:szCs w:val="22"/>
              </w:rPr>
              <w:t xml:space="preserve">Tax ID Number of DV </w:t>
            </w:r>
            <w:r w:rsidR="004973E6">
              <w:rPr>
                <w:rFonts w:cs="Arial"/>
                <w:i/>
                <w:iCs/>
                <w:sz w:val="22"/>
                <w:szCs w:val="22"/>
              </w:rPr>
              <w:t>o</w:t>
            </w:r>
            <w:r w:rsidR="004973E6" w:rsidRPr="00C82865">
              <w:rPr>
                <w:rFonts w:cs="Arial"/>
                <w:i/>
                <w:iCs/>
                <w:sz w:val="22"/>
                <w:szCs w:val="22"/>
              </w:rPr>
              <w:t>wner</w:t>
            </w:r>
          </w:p>
        </w:tc>
      </w:tr>
      <w:tr w:rsidR="00FA2C5F" w:rsidRPr="00C82865" w14:paraId="250C00DF" w14:textId="77777777" w:rsidTr="00741583">
        <w:trPr>
          <w:trHeight w:val="480"/>
        </w:trPr>
        <w:tc>
          <w:tcPr>
            <w:tcW w:w="4950" w:type="dxa"/>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14:paraId="5B5FCACE" w14:textId="77777777" w:rsidR="00FA2C5F" w:rsidRPr="00C82865" w:rsidRDefault="00FA2C5F" w:rsidP="00B05157">
            <w:pPr>
              <w:spacing w:line="480" w:lineRule="auto"/>
              <w:rPr>
                <w:rFonts w:cs="Arial"/>
                <w:i/>
                <w:iCs/>
                <w:sz w:val="22"/>
                <w:szCs w:val="22"/>
              </w:rPr>
            </w:pPr>
            <w:r w:rsidRPr="00C82865">
              <w:rPr>
                <w:rFonts w:cs="Arial"/>
                <w:i/>
                <w:iCs/>
                <w:sz w:val="22"/>
                <w:szCs w:val="22"/>
              </w:rPr>
              <w:t xml:space="preserve">Address of DV </w:t>
            </w:r>
            <w:r w:rsidR="004973E6">
              <w:rPr>
                <w:rFonts w:cs="Arial"/>
                <w:i/>
                <w:iCs/>
                <w:sz w:val="22"/>
                <w:szCs w:val="22"/>
              </w:rPr>
              <w:t>o</w:t>
            </w:r>
            <w:r w:rsidR="004973E6" w:rsidRPr="00C82865">
              <w:rPr>
                <w:rFonts w:cs="Arial"/>
                <w:i/>
                <w:iCs/>
                <w:sz w:val="22"/>
                <w:szCs w:val="22"/>
              </w:rPr>
              <w:t>wner</w:t>
            </w:r>
          </w:p>
        </w:tc>
        <w:tc>
          <w:tcPr>
            <w:tcW w:w="3315" w:type="dxa"/>
            <w:tcBorders>
              <w:top w:val="double" w:sz="6" w:space="0" w:color="808080"/>
              <w:left w:val="nil"/>
              <w:bottom w:val="double" w:sz="6" w:space="0" w:color="808080"/>
              <w:right w:val="double" w:sz="6" w:space="0" w:color="808080"/>
            </w:tcBorders>
            <w:tcMar>
              <w:top w:w="0" w:type="dxa"/>
              <w:left w:w="75" w:type="dxa"/>
              <w:bottom w:w="0" w:type="dxa"/>
              <w:right w:w="75" w:type="dxa"/>
            </w:tcMar>
          </w:tcPr>
          <w:p w14:paraId="04F423BF" w14:textId="77777777" w:rsidR="00FA2C5F" w:rsidRPr="00C82865" w:rsidRDefault="00E94720" w:rsidP="00E94720">
            <w:pPr>
              <w:spacing w:line="480" w:lineRule="auto"/>
              <w:rPr>
                <w:rFonts w:cs="Arial"/>
                <w:i/>
                <w:iCs/>
                <w:sz w:val="22"/>
                <w:szCs w:val="22"/>
              </w:rPr>
            </w:pPr>
            <w:r w:rsidRPr="00C82865">
              <w:rPr>
                <w:rFonts w:cs="Arial"/>
                <w:i/>
                <w:iCs/>
                <w:sz w:val="22"/>
                <w:szCs w:val="22"/>
              </w:rPr>
              <w:t xml:space="preserve">DV </w:t>
            </w:r>
            <w:r w:rsidR="004973E6">
              <w:rPr>
                <w:rFonts w:cs="Arial"/>
                <w:i/>
                <w:iCs/>
                <w:sz w:val="22"/>
                <w:szCs w:val="22"/>
              </w:rPr>
              <w:t>o</w:t>
            </w:r>
            <w:r w:rsidR="004973E6" w:rsidRPr="00C82865">
              <w:rPr>
                <w:rFonts w:cs="Arial"/>
                <w:i/>
                <w:iCs/>
                <w:sz w:val="22"/>
                <w:szCs w:val="22"/>
              </w:rPr>
              <w:t xml:space="preserve">wner </w:t>
            </w:r>
            <w:r w:rsidR="00FA2C5F" w:rsidRPr="00C82865">
              <w:rPr>
                <w:rFonts w:cs="Arial"/>
                <w:i/>
                <w:iCs/>
                <w:sz w:val="22"/>
                <w:szCs w:val="22"/>
              </w:rPr>
              <w:t xml:space="preserve">Telephone </w:t>
            </w:r>
            <w:r w:rsidRPr="00C82865">
              <w:rPr>
                <w:rFonts w:cs="Arial"/>
                <w:i/>
                <w:iCs/>
                <w:sz w:val="22"/>
                <w:szCs w:val="22"/>
              </w:rPr>
              <w:t>Number</w:t>
            </w:r>
            <w:r w:rsidR="00FA2C5F" w:rsidRPr="00C82865">
              <w:rPr>
                <w:rFonts w:cs="Arial"/>
                <w:i/>
                <w:iCs/>
                <w:sz w:val="22"/>
                <w:szCs w:val="22"/>
              </w:rPr>
              <w:t xml:space="preserve"> </w:t>
            </w:r>
          </w:p>
        </w:tc>
      </w:tr>
      <w:tr w:rsidR="00FA2C5F" w:rsidRPr="00C82865" w14:paraId="687F7C95" w14:textId="77777777" w:rsidTr="00741583">
        <w:trPr>
          <w:trHeight w:val="480"/>
        </w:trPr>
        <w:tc>
          <w:tcPr>
            <w:tcW w:w="4950" w:type="dxa"/>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14:paraId="588A447A" w14:textId="77777777" w:rsidR="00FA2C5F" w:rsidRPr="00C82865" w:rsidRDefault="00FA2C5F" w:rsidP="00B05157">
            <w:pPr>
              <w:spacing w:line="480" w:lineRule="auto"/>
              <w:rPr>
                <w:rFonts w:cs="Arial"/>
                <w:i/>
                <w:iCs/>
                <w:sz w:val="22"/>
                <w:szCs w:val="22"/>
              </w:rPr>
            </w:pPr>
            <w:r w:rsidRPr="00C82865">
              <w:rPr>
                <w:rFonts w:cs="Arial"/>
                <w:i/>
                <w:iCs/>
                <w:sz w:val="22"/>
                <w:szCs w:val="22"/>
              </w:rPr>
              <w:t xml:space="preserve">Signature of DV </w:t>
            </w:r>
            <w:r w:rsidR="004973E6">
              <w:rPr>
                <w:rFonts w:cs="Arial"/>
                <w:i/>
                <w:iCs/>
                <w:sz w:val="22"/>
                <w:szCs w:val="22"/>
              </w:rPr>
              <w:t>o</w:t>
            </w:r>
            <w:r w:rsidR="004973E6" w:rsidRPr="00C82865">
              <w:rPr>
                <w:rFonts w:cs="Arial"/>
                <w:i/>
                <w:iCs/>
                <w:sz w:val="22"/>
                <w:szCs w:val="22"/>
              </w:rPr>
              <w:t>wner</w:t>
            </w:r>
          </w:p>
        </w:tc>
        <w:tc>
          <w:tcPr>
            <w:tcW w:w="3315" w:type="dxa"/>
            <w:tcBorders>
              <w:top w:val="double" w:sz="6" w:space="0" w:color="808080"/>
              <w:left w:val="nil"/>
              <w:bottom w:val="double" w:sz="6" w:space="0" w:color="808080"/>
              <w:right w:val="double" w:sz="6" w:space="0" w:color="808080"/>
            </w:tcBorders>
            <w:tcMar>
              <w:top w:w="0" w:type="dxa"/>
              <w:left w:w="75" w:type="dxa"/>
              <w:bottom w:w="0" w:type="dxa"/>
              <w:right w:w="75" w:type="dxa"/>
            </w:tcMar>
          </w:tcPr>
          <w:p w14:paraId="4B71D183" w14:textId="77777777" w:rsidR="00FA2C5F" w:rsidRPr="00C82865" w:rsidRDefault="00FA2C5F" w:rsidP="00B05157">
            <w:pPr>
              <w:spacing w:line="480" w:lineRule="auto"/>
              <w:rPr>
                <w:rFonts w:cs="Arial"/>
                <w:i/>
                <w:iCs/>
                <w:sz w:val="22"/>
                <w:szCs w:val="22"/>
              </w:rPr>
            </w:pPr>
            <w:r w:rsidRPr="00C82865">
              <w:rPr>
                <w:rFonts w:cs="Arial"/>
                <w:i/>
                <w:iCs/>
                <w:sz w:val="22"/>
                <w:szCs w:val="22"/>
              </w:rPr>
              <w:t>Date signed</w:t>
            </w:r>
          </w:p>
        </w:tc>
      </w:tr>
    </w:tbl>
    <w:p w14:paraId="7DDB52D7" w14:textId="77777777" w:rsidR="00FA2C5F" w:rsidRPr="00C82865" w:rsidRDefault="00FA2C5F" w:rsidP="00FA2C5F">
      <w:pPr>
        <w:rPr>
          <w:rFonts w:cs="Arial"/>
          <w:sz w:val="22"/>
          <w:szCs w:val="22"/>
        </w:rPr>
      </w:pPr>
    </w:p>
    <w:tbl>
      <w:tblPr>
        <w:tblW w:w="0" w:type="auto"/>
        <w:tblInd w:w="525" w:type="dxa"/>
        <w:tblCellMar>
          <w:left w:w="0" w:type="dxa"/>
          <w:right w:w="0" w:type="dxa"/>
        </w:tblCellMar>
        <w:tblLook w:val="0000" w:firstRow="0" w:lastRow="0" w:firstColumn="0" w:lastColumn="0" w:noHBand="0" w:noVBand="0"/>
      </w:tblPr>
      <w:tblGrid>
        <w:gridCol w:w="4950"/>
        <w:gridCol w:w="3315"/>
      </w:tblGrid>
      <w:tr w:rsidR="00FA2C5F" w:rsidRPr="00C82865" w14:paraId="3F24E081" w14:textId="77777777" w:rsidTr="00741583">
        <w:trPr>
          <w:trHeight w:val="480"/>
        </w:trPr>
        <w:tc>
          <w:tcPr>
            <w:tcW w:w="4950" w:type="dxa"/>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14:paraId="620605D4" w14:textId="77777777" w:rsidR="00FA2C5F" w:rsidRPr="00C82865" w:rsidRDefault="00FA2C5F" w:rsidP="00B05157">
            <w:pPr>
              <w:spacing w:line="480" w:lineRule="auto"/>
              <w:rPr>
                <w:rFonts w:cs="Arial"/>
                <w:sz w:val="22"/>
                <w:szCs w:val="22"/>
              </w:rPr>
            </w:pPr>
            <w:r w:rsidRPr="00C82865">
              <w:rPr>
                <w:rFonts w:cs="Arial"/>
                <w:i/>
                <w:iCs/>
                <w:sz w:val="22"/>
                <w:szCs w:val="22"/>
              </w:rPr>
              <w:t xml:space="preserve">Printed Name of DV </w:t>
            </w:r>
            <w:r w:rsidR="004973E6">
              <w:rPr>
                <w:rFonts w:cs="Arial"/>
                <w:i/>
                <w:iCs/>
                <w:sz w:val="22"/>
                <w:szCs w:val="22"/>
              </w:rPr>
              <w:t>o</w:t>
            </w:r>
            <w:r w:rsidR="004973E6" w:rsidRPr="00C82865">
              <w:rPr>
                <w:rFonts w:cs="Arial"/>
                <w:i/>
                <w:iCs/>
                <w:sz w:val="22"/>
                <w:szCs w:val="22"/>
              </w:rPr>
              <w:t>wner</w:t>
            </w:r>
          </w:p>
        </w:tc>
        <w:tc>
          <w:tcPr>
            <w:tcW w:w="3315" w:type="dxa"/>
            <w:tcBorders>
              <w:top w:val="double" w:sz="6" w:space="0" w:color="808080"/>
              <w:left w:val="nil"/>
              <w:bottom w:val="double" w:sz="6" w:space="0" w:color="808080"/>
              <w:right w:val="double" w:sz="6" w:space="0" w:color="808080"/>
            </w:tcBorders>
            <w:tcMar>
              <w:top w:w="0" w:type="dxa"/>
              <w:left w:w="75" w:type="dxa"/>
              <w:bottom w:w="0" w:type="dxa"/>
              <w:right w:w="75" w:type="dxa"/>
            </w:tcMar>
          </w:tcPr>
          <w:p w14:paraId="1C1A7C72" w14:textId="77777777" w:rsidR="00FA2C5F" w:rsidRPr="00C82865" w:rsidRDefault="00FA2C5F" w:rsidP="00B05157">
            <w:pPr>
              <w:spacing w:line="480" w:lineRule="auto"/>
              <w:rPr>
                <w:rFonts w:cs="Arial"/>
                <w:sz w:val="22"/>
                <w:szCs w:val="22"/>
              </w:rPr>
            </w:pPr>
            <w:r w:rsidRPr="00C82865">
              <w:rPr>
                <w:rFonts w:cs="Arial"/>
                <w:i/>
                <w:iCs/>
                <w:sz w:val="22"/>
                <w:szCs w:val="22"/>
              </w:rPr>
              <w:t xml:space="preserve">Tax ID Number of DV </w:t>
            </w:r>
            <w:r w:rsidR="004973E6">
              <w:rPr>
                <w:rFonts w:cs="Arial"/>
                <w:i/>
                <w:iCs/>
                <w:sz w:val="22"/>
                <w:szCs w:val="22"/>
              </w:rPr>
              <w:t>o</w:t>
            </w:r>
            <w:r w:rsidR="004973E6" w:rsidRPr="00C82865">
              <w:rPr>
                <w:rFonts w:cs="Arial"/>
                <w:i/>
                <w:iCs/>
                <w:sz w:val="22"/>
                <w:szCs w:val="22"/>
              </w:rPr>
              <w:t>wner</w:t>
            </w:r>
          </w:p>
        </w:tc>
      </w:tr>
      <w:tr w:rsidR="00FA2C5F" w:rsidRPr="00C82865" w14:paraId="7F58137B" w14:textId="77777777" w:rsidTr="00741583">
        <w:trPr>
          <w:trHeight w:val="480"/>
        </w:trPr>
        <w:tc>
          <w:tcPr>
            <w:tcW w:w="4950" w:type="dxa"/>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14:paraId="04C58C75" w14:textId="77777777" w:rsidR="00FA2C5F" w:rsidRPr="00C82865" w:rsidRDefault="00FA2C5F" w:rsidP="00B05157">
            <w:pPr>
              <w:spacing w:line="480" w:lineRule="auto"/>
              <w:rPr>
                <w:rFonts w:cs="Arial"/>
                <w:i/>
                <w:iCs/>
                <w:sz w:val="22"/>
                <w:szCs w:val="22"/>
              </w:rPr>
            </w:pPr>
            <w:r w:rsidRPr="00C82865">
              <w:rPr>
                <w:rFonts w:cs="Arial"/>
                <w:i/>
                <w:iCs/>
                <w:sz w:val="22"/>
                <w:szCs w:val="22"/>
              </w:rPr>
              <w:t xml:space="preserve">Address of DV </w:t>
            </w:r>
            <w:r w:rsidR="004973E6">
              <w:rPr>
                <w:rFonts w:cs="Arial"/>
                <w:i/>
                <w:iCs/>
                <w:sz w:val="22"/>
                <w:szCs w:val="22"/>
              </w:rPr>
              <w:t>o</w:t>
            </w:r>
            <w:r w:rsidR="004973E6" w:rsidRPr="00C82865">
              <w:rPr>
                <w:rFonts w:cs="Arial"/>
                <w:i/>
                <w:iCs/>
                <w:sz w:val="22"/>
                <w:szCs w:val="22"/>
              </w:rPr>
              <w:t>wner</w:t>
            </w:r>
          </w:p>
        </w:tc>
        <w:tc>
          <w:tcPr>
            <w:tcW w:w="3315" w:type="dxa"/>
            <w:tcBorders>
              <w:top w:val="double" w:sz="6" w:space="0" w:color="808080"/>
              <w:left w:val="nil"/>
              <w:bottom w:val="double" w:sz="6" w:space="0" w:color="808080"/>
              <w:right w:val="double" w:sz="6" w:space="0" w:color="808080"/>
            </w:tcBorders>
            <w:tcMar>
              <w:top w:w="0" w:type="dxa"/>
              <w:left w:w="75" w:type="dxa"/>
              <w:bottom w:w="0" w:type="dxa"/>
              <w:right w:w="75" w:type="dxa"/>
            </w:tcMar>
          </w:tcPr>
          <w:p w14:paraId="29AA24F2" w14:textId="77777777" w:rsidR="00FA2C5F" w:rsidRPr="00C82865" w:rsidRDefault="00FA2C5F" w:rsidP="00B05157">
            <w:pPr>
              <w:spacing w:line="480" w:lineRule="auto"/>
              <w:rPr>
                <w:rFonts w:cs="Arial"/>
                <w:i/>
                <w:iCs/>
                <w:sz w:val="22"/>
                <w:szCs w:val="22"/>
              </w:rPr>
            </w:pPr>
            <w:r w:rsidRPr="00C82865">
              <w:rPr>
                <w:rFonts w:cs="Arial"/>
                <w:i/>
                <w:iCs/>
                <w:sz w:val="22"/>
                <w:szCs w:val="22"/>
              </w:rPr>
              <w:t xml:space="preserve">Telephone # of DV </w:t>
            </w:r>
            <w:r w:rsidR="004973E6">
              <w:rPr>
                <w:rFonts w:cs="Arial"/>
                <w:i/>
                <w:iCs/>
                <w:sz w:val="22"/>
                <w:szCs w:val="22"/>
              </w:rPr>
              <w:t>o</w:t>
            </w:r>
            <w:r w:rsidR="004973E6" w:rsidRPr="00C82865">
              <w:rPr>
                <w:rFonts w:cs="Arial"/>
                <w:i/>
                <w:iCs/>
                <w:sz w:val="22"/>
                <w:szCs w:val="22"/>
              </w:rPr>
              <w:t>wner</w:t>
            </w:r>
          </w:p>
        </w:tc>
      </w:tr>
      <w:tr w:rsidR="00FA2C5F" w:rsidRPr="00C82865" w14:paraId="136F2A45" w14:textId="77777777" w:rsidTr="00741583">
        <w:trPr>
          <w:trHeight w:val="480"/>
        </w:trPr>
        <w:tc>
          <w:tcPr>
            <w:tcW w:w="4950" w:type="dxa"/>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14:paraId="70F03F08" w14:textId="77777777" w:rsidR="00FA2C5F" w:rsidRPr="00C82865" w:rsidRDefault="00FA2C5F" w:rsidP="00B05157">
            <w:pPr>
              <w:spacing w:line="480" w:lineRule="auto"/>
              <w:rPr>
                <w:rFonts w:cs="Arial"/>
                <w:i/>
                <w:iCs/>
                <w:sz w:val="22"/>
                <w:szCs w:val="22"/>
              </w:rPr>
            </w:pPr>
            <w:r w:rsidRPr="00C82865">
              <w:rPr>
                <w:rFonts w:cs="Arial"/>
                <w:i/>
                <w:iCs/>
                <w:sz w:val="22"/>
                <w:szCs w:val="22"/>
              </w:rPr>
              <w:t xml:space="preserve">Signature of DV </w:t>
            </w:r>
            <w:r w:rsidR="004973E6">
              <w:rPr>
                <w:rFonts w:cs="Arial"/>
                <w:i/>
                <w:iCs/>
                <w:sz w:val="22"/>
                <w:szCs w:val="22"/>
              </w:rPr>
              <w:t>o</w:t>
            </w:r>
            <w:r w:rsidR="004973E6" w:rsidRPr="00C82865">
              <w:rPr>
                <w:rFonts w:cs="Arial"/>
                <w:i/>
                <w:iCs/>
                <w:sz w:val="22"/>
                <w:szCs w:val="22"/>
              </w:rPr>
              <w:t>wner</w:t>
            </w:r>
          </w:p>
        </w:tc>
        <w:tc>
          <w:tcPr>
            <w:tcW w:w="3315" w:type="dxa"/>
            <w:tcBorders>
              <w:top w:val="double" w:sz="6" w:space="0" w:color="808080"/>
              <w:left w:val="nil"/>
              <w:bottom w:val="double" w:sz="6" w:space="0" w:color="808080"/>
              <w:right w:val="double" w:sz="6" w:space="0" w:color="808080"/>
            </w:tcBorders>
            <w:tcMar>
              <w:top w:w="0" w:type="dxa"/>
              <w:left w:w="75" w:type="dxa"/>
              <w:bottom w:w="0" w:type="dxa"/>
              <w:right w:w="75" w:type="dxa"/>
            </w:tcMar>
          </w:tcPr>
          <w:p w14:paraId="4BAEFEBB" w14:textId="77777777" w:rsidR="00FA2C5F" w:rsidRPr="00C82865" w:rsidRDefault="00FA2C5F" w:rsidP="00B05157">
            <w:pPr>
              <w:spacing w:line="480" w:lineRule="auto"/>
              <w:rPr>
                <w:rFonts w:cs="Arial"/>
                <w:i/>
                <w:iCs/>
                <w:sz w:val="22"/>
                <w:szCs w:val="22"/>
              </w:rPr>
            </w:pPr>
            <w:r w:rsidRPr="00C82865">
              <w:rPr>
                <w:rFonts w:cs="Arial"/>
                <w:i/>
                <w:iCs/>
                <w:sz w:val="22"/>
                <w:szCs w:val="22"/>
              </w:rPr>
              <w:t>Date signed</w:t>
            </w:r>
          </w:p>
        </w:tc>
      </w:tr>
    </w:tbl>
    <w:p w14:paraId="2AB566D8" w14:textId="77777777" w:rsidR="00FA2C5F" w:rsidRDefault="00FA2C5F" w:rsidP="00FA2C5F">
      <w:pPr>
        <w:autoSpaceDE w:val="0"/>
        <w:autoSpaceDN w:val="0"/>
        <w:adjustRightInd w:val="0"/>
        <w:spacing w:line="240" w:lineRule="auto"/>
        <w:ind w:left="720" w:hanging="720"/>
        <w:rPr>
          <w:rFonts w:cstheme="minorHAnsi"/>
          <w:bCs/>
          <w:lang w:bidi="ar-SA"/>
        </w:rPr>
      </w:pPr>
    </w:p>
    <w:p w14:paraId="0C3734C7" w14:textId="77777777" w:rsidR="00E94720" w:rsidRDefault="00522280" w:rsidP="00E94720">
      <w:pPr>
        <w:rPr>
          <w:i/>
        </w:rPr>
      </w:pPr>
      <w:r>
        <w:rPr>
          <w:b/>
        </w:rPr>
        <w:t>Disabled veteran</w:t>
      </w:r>
      <w:r w:rsidRPr="00966B2F">
        <w:rPr>
          <w:b/>
        </w:rPr>
        <w:t xml:space="preserve"> </w:t>
      </w:r>
      <w:r w:rsidR="00E94720" w:rsidRPr="004973E6">
        <w:rPr>
          <w:b/>
          <w:u w:val="single"/>
        </w:rPr>
        <w:t>managers</w:t>
      </w:r>
      <w:r w:rsidR="00E94720" w:rsidRPr="00966B2F">
        <w:rPr>
          <w:b/>
        </w:rPr>
        <w:t xml:space="preserve"> of the DVBE:</w:t>
      </w:r>
      <w:r w:rsidR="00E94720">
        <w:t xml:space="preserve"> </w:t>
      </w:r>
      <w:r>
        <w:rPr>
          <w:i/>
        </w:rPr>
        <w:t>(attach</w:t>
      </w:r>
      <w:r w:rsidR="00E94720" w:rsidRPr="00CE7655">
        <w:rPr>
          <w:i/>
        </w:rPr>
        <w:t xml:space="preserve"> additional sheets if necessary)</w:t>
      </w:r>
    </w:p>
    <w:tbl>
      <w:tblPr>
        <w:tblW w:w="0" w:type="auto"/>
        <w:tblInd w:w="525" w:type="dxa"/>
        <w:tblCellMar>
          <w:left w:w="0" w:type="dxa"/>
          <w:right w:w="0" w:type="dxa"/>
        </w:tblCellMar>
        <w:tblLook w:val="0000" w:firstRow="0" w:lastRow="0" w:firstColumn="0" w:lastColumn="0" w:noHBand="0" w:noVBand="0"/>
      </w:tblPr>
      <w:tblGrid>
        <w:gridCol w:w="5951"/>
        <w:gridCol w:w="2314"/>
      </w:tblGrid>
      <w:tr w:rsidR="00FA2C5F" w:rsidRPr="00C82865" w14:paraId="658B03B2" w14:textId="77777777" w:rsidTr="00741583">
        <w:trPr>
          <w:trHeight w:val="480"/>
        </w:trPr>
        <w:tc>
          <w:tcPr>
            <w:tcW w:w="5951" w:type="dxa"/>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14:paraId="3CF074A2" w14:textId="77777777" w:rsidR="00FA2C5F" w:rsidRPr="00C82865" w:rsidRDefault="00FA2C5F" w:rsidP="00B05157">
            <w:pPr>
              <w:spacing w:line="480" w:lineRule="auto"/>
              <w:rPr>
                <w:rFonts w:cs="Arial"/>
                <w:sz w:val="22"/>
                <w:szCs w:val="22"/>
              </w:rPr>
            </w:pPr>
            <w:r w:rsidRPr="00C82865">
              <w:rPr>
                <w:rFonts w:cs="Arial"/>
                <w:i/>
                <w:iCs/>
                <w:sz w:val="22"/>
                <w:szCs w:val="22"/>
              </w:rPr>
              <w:t xml:space="preserve">Printed Name </w:t>
            </w:r>
            <w:r w:rsidR="004973E6">
              <w:rPr>
                <w:rFonts w:cs="Arial"/>
                <w:i/>
                <w:iCs/>
                <w:sz w:val="22"/>
                <w:szCs w:val="22"/>
              </w:rPr>
              <w:t>of DV m</w:t>
            </w:r>
            <w:r w:rsidRPr="00C82865">
              <w:rPr>
                <w:rFonts w:cs="Arial"/>
                <w:i/>
                <w:iCs/>
                <w:sz w:val="22"/>
                <w:szCs w:val="22"/>
              </w:rPr>
              <w:t>anager</w:t>
            </w:r>
          </w:p>
        </w:tc>
        <w:tc>
          <w:tcPr>
            <w:tcW w:w="2314" w:type="dxa"/>
            <w:tcBorders>
              <w:top w:val="double" w:sz="6" w:space="0" w:color="808080"/>
              <w:left w:val="nil"/>
              <w:bottom w:val="double" w:sz="6" w:space="0" w:color="808080"/>
              <w:right w:val="double" w:sz="6" w:space="0" w:color="808080"/>
            </w:tcBorders>
            <w:tcMar>
              <w:top w:w="0" w:type="dxa"/>
              <w:left w:w="75" w:type="dxa"/>
              <w:bottom w:w="0" w:type="dxa"/>
              <w:right w:w="75" w:type="dxa"/>
            </w:tcMar>
          </w:tcPr>
          <w:p w14:paraId="6FB7497C" w14:textId="77777777" w:rsidR="00FA2C5F" w:rsidRPr="00C82865" w:rsidRDefault="00FA2C5F" w:rsidP="00B05157">
            <w:pPr>
              <w:spacing w:line="480" w:lineRule="auto"/>
              <w:rPr>
                <w:rFonts w:cs="Arial"/>
                <w:sz w:val="22"/>
                <w:szCs w:val="22"/>
              </w:rPr>
            </w:pPr>
            <w:r w:rsidRPr="00C82865">
              <w:rPr>
                <w:rFonts w:cs="Arial"/>
                <w:i/>
                <w:iCs/>
                <w:sz w:val="22"/>
                <w:szCs w:val="22"/>
              </w:rPr>
              <w:t>Date signed</w:t>
            </w:r>
          </w:p>
        </w:tc>
      </w:tr>
      <w:tr w:rsidR="00FA2C5F" w:rsidRPr="00C82865" w14:paraId="6F68A7C6" w14:textId="77777777" w:rsidTr="00741583">
        <w:trPr>
          <w:trHeight w:val="480"/>
        </w:trPr>
        <w:tc>
          <w:tcPr>
            <w:tcW w:w="8265" w:type="dxa"/>
            <w:gridSpan w:val="2"/>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14:paraId="2119A200" w14:textId="77777777" w:rsidR="00FA2C5F" w:rsidRPr="00C82865" w:rsidRDefault="00FA2C5F" w:rsidP="00B05157">
            <w:pPr>
              <w:spacing w:line="480" w:lineRule="auto"/>
              <w:rPr>
                <w:rFonts w:cs="Arial"/>
                <w:i/>
                <w:iCs/>
                <w:sz w:val="22"/>
                <w:szCs w:val="22"/>
              </w:rPr>
            </w:pPr>
            <w:r w:rsidRPr="00C82865">
              <w:rPr>
                <w:rFonts w:cs="Arial"/>
                <w:i/>
                <w:iCs/>
                <w:sz w:val="22"/>
                <w:szCs w:val="22"/>
              </w:rPr>
              <w:t xml:space="preserve">Signature of DV </w:t>
            </w:r>
            <w:r w:rsidR="004973E6">
              <w:rPr>
                <w:rFonts w:cs="Arial"/>
                <w:i/>
                <w:iCs/>
                <w:sz w:val="22"/>
                <w:szCs w:val="22"/>
              </w:rPr>
              <w:t>m</w:t>
            </w:r>
            <w:r w:rsidR="004973E6" w:rsidRPr="00C82865">
              <w:rPr>
                <w:rFonts w:cs="Arial"/>
                <w:i/>
                <w:iCs/>
                <w:sz w:val="22"/>
                <w:szCs w:val="22"/>
              </w:rPr>
              <w:t>anager</w:t>
            </w:r>
          </w:p>
        </w:tc>
      </w:tr>
    </w:tbl>
    <w:p w14:paraId="1CF9459A" w14:textId="77777777" w:rsidR="00FA2C5F" w:rsidRPr="00C82865" w:rsidRDefault="00FA2C5F" w:rsidP="00FA2C5F">
      <w:pPr>
        <w:rPr>
          <w:sz w:val="22"/>
          <w:szCs w:val="22"/>
        </w:rPr>
      </w:pPr>
    </w:p>
    <w:tbl>
      <w:tblPr>
        <w:tblW w:w="0" w:type="auto"/>
        <w:tblInd w:w="525" w:type="dxa"/>
        <w:tblCellMar>
          <w:left w:w="0" w:type="dxa"/>
          <w:right w:w="0" w:type="dxa"/>
        </w:tblCellMar>
        <w:tblLook w:val="0000" w:firstRow="0" w:lastRow="0" w:firstColumn="0" w:lastColumn="0" w:noHBand="0" w:noVBand="0"/>
      </w:tblPr>
      <w:tblGrid>
        <w:gridCol w:w="5951"/>
        <w:gridCol w:w="2314"/>
      </w:tblGrid>
      <w:tr w:rsidR="00FA2C5F" w:rsidRPr="00C82865" w14:paraId="06A999B6" w14:textId="77777777" w:rsidTr="00741583">
        <w:trPr>
          <w:trHeight w:val="480"/>
        </w:trPr>
        <w:tc>
          <w:tcPr>
            <w:tcW w:w="5951" w:type="dxa"/>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14:paraId="21EFE35D" w14:textId="77777777" w:rsidR="00FA2C5F" w:rsidRPr="00C82865" w:rsidRDefault="00FA2C5F" w:rsidP="00B05157">
            <w:pPr>
              <w:spacing w:line="480" w:lineRule="auto"/>
              <w:rPr>
                <w:rFonts w:cs="Arial"/>
                <w:sz w:val="22"/>
                <w:szCs w:val="22"/>
              </w:rPr>
            </w:pPr>
            <w:r w:rsidRPr="00C82865">
              <w:rPr>
                <w:rFonts w:cs="Arial"/>
                <w:i/>
                <w:iCs/>
                <w:sz w:val="22"/>
                <w:szCs w:val="22"/>
              </w:rPr>
              <w:t xml:space="preserve">Printed Name of DV </w:t>
            </w:r>
            <w:r w:rsidR="004973E6">
              <w:rPr>
                <w:rFonts w:cs="Arial"/>
                <w:i/>
                <w:iCs/>
                <w:sz w:val="22"/>
                <w:szCs w:val="22"/>
              </w:rPr>
              <w:t>m</w:t>
            </w:r>
            <w:r w:rsidR="004973E6" w:rsidRPr="00C82865">
              <w:rPr>
                <w:rFonts w:cs="Arial"/>
                <w:i/>
                <w:iCs/>
                <w:sz w:val="22"/>
                <w:szCs w:val="22"/>
              </w:rPr>
              <w:t>anager</w:t>
            </w:r>
          </w:p>
        </w:tc>
        <w:tc>
          <w:tcPr>
            <w:tcW w:w="2314" w:type="dxa"/>
            <w:tcBorders>
              <w:top w:val="double" w:sz="6" w:space="0" w:color="808080"/>
              <w:left w:val="nil"/>
              <w:bottom w:val="double" w:sz="6" w:space="0" w:color="808080"/>
              <w:right w:val="double" w:sz="6" w:space="0" w:color="808080"/>
            </w:tcBorders>
            <w:tcMar>
              <w:top w:w="0" w:type="dxa"/>
              <w:left w:w="75" w:type="dxa"/>
              <w:bottom w:w="0" w:type="dxa"/>
              <w:right w:w="75" w:type="dxa"/>
            </w:tcMar>
          </w:tcPr>
          <w:p w14:paraId="0AF22607" w14:textId="77777777" w:rsidR="00FA2C5F" w:rsidRPr="00C82865" w:rsidRDefault="00FA2C5F" w:rsidP="00B05157">
            <w:pPr>
              <w:spacing w:line="480" w:lineRule="auto"/>
              <w:rPr>
                <w:rFonts w:cs="Arial"/>
                <w:sz w:val="22"/>
                <w:szCs w:val="22"/>
              </w:rPr>
            </w:pPr>
            <w:r w:rsidRPr="00C82865">
              <w:rPr>
                <w:rFonts w:cs="Arial"/>
                <w:i/>
                <w:iCs/>
                <w:sz w:val="22"/>
                <w:szCs w:val="22"/>
              </w:rPr>
              <w:t>Date signed</w:t>
            </w:r>
          </w:p>
        </w:tc>
      </w:tr>
      <w:tr w:rsidR="00FA2C5F" w:rsidRPr="00C82865" w14:paraId="007246BF" w14:textId="77777777" w:rsidTr="00741583">
        <w:trPr>
          <w:trHeight w:val="480"/>
        </w:trPr>
        <w:tc>
          <w:tcPr>
            <w:tcW w:w="8265" w:type="dxa"/>
            <w:gridSpan w:val="2"/>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14:paraId="337A9351" w14:textId="77777777" w:rsidR="00FA2C5F" w:rsidRPr="00C82865" w:rsidRDefault="00FA2C5F" w:rsidP="00B05157">
            <w:pPr>
              <w:spacing w:line="480" w:lineRule="auto"/>
              <w:rPr>
                <w:rFonts w:cs="Arial"/>
                <w:i/>
                <w:iCs/>
                <w:sz w:val="22"/>
                <w:szCs w:val="22"/>
              </w:rPr>
            </w:pPr>
            <w:r w:rsidRPr="00C82865">
              <w:rPr>
                <w:rFonts w:cs="Arial"/>
                <w:i/>
                <w:iCs/>
                <w:sz w:val="22"/>
                <w:szCs w:val="22"/>
              </w:rPr>
              <w:t xml:space="preserve">Signature of DV </w:t>
            </w:r>
            <w:r w:rsidR="004973E6">
              <w:rPr>
                <w:rFonts w:cs="Arial"/>
                <w:i/>
                <w:iCs/>
                <w:sz w:val="22"/>
                <w:szCs w:val="22"/>
              </w:rPr>
              <w:t>m</w:t>
            </w:r>
            <w:r w:rsidR="004973E6" w:rsidRPr="00C82865">
              <w:rPr>
                <w:rFonts w:cs="Arial"/>
                <w:i/>
                <w:iCs/>
                <w:sz w:val="22"/>
                <w:szCs w:val="22"/>
              </w:rPr>
              <w:t>anager</w:t>
            </w:r>
          </w:p>
        </w:tc>
      </w:tr>
    </w:tbl>
    <w:p w14:paraId="3B10C954" w14:textId="77777777" w:rsidR="004973E6" w:rsidRDefault="004973E6" w:rsidP="00854B13">
      <w:pPr>
        <w:rPr>
          <w:sz w:val="22"/>
          <w:szCs w:val="22"/>
        </w:rPr>
      </w:pPr>
    </w:p>
    <w:p w14:paraId="0E088159" w14:textId="77777777" w:rsidR="00FB0165" w:rsidRDefault="00FB0165">
      <w:pPr>
        <w:rPr>
          <w:sz w:val="22"/>
          <w:szCs w:val="22"/>
        </w:rPr>
      </w:pPr>
      <w:r>
        <w:rPr>
          <w:sz w:val="22"/>
          <w:szCs w:val="22"/>
        </w:rPr>
        <w:br w:type="page"/>
      </w:r>
    </w:p>
    <w:p w14:paraId="7756EC80" w14:textId="77777777" w:rsidR="00FB0165" w:rsidRPr="00786E13" w:rsidRDefault="00FB0165" w:rsidP="00FB0165">
      <w:pPr>
        <w:spacing w:line="240" w:lineRule="auto"/>
        <w:jc w:val="center"/>
        <w:rPr>
          <w:b/>
          <w:caps/>
        </w:rPr>
      </w:pPr>
      <w:r>
        <w:rPr>
          <w:rFonts w:cstheme="minorHAnsi"/>
          <w:b/>
          <w:bCs/>
          <w:caps/>
          <w:lang w:bidi="ar-SA"/>
        </w:rPr>
        <w:lastRenderedPageBreak/>
        <w:t>DVBE</w:t>
      </w:r>
      <w:r w:rsidRPr="00786E13">
        <w:rPr>
          <w:rFonts w:cstheme="minorHAnsi"/>
          <w:b/>
          <w:bCs/>
          <w:caps/>
          <w:lang w:bidi="ar-SA"/>
        </w:rPr>
        <w:t xml:space="preserve"> Declaration Instructions</w:t>
      </w:r>
    </w:p>
    <w:p w14:paraId="5CBBDB0A" w14:textId="77777777" w:rsidR="00FB0165" w:rsidRPr="00786E13" w:rsidRDefault="00FB0165" w:rsidP="00FB0165">
      <w:pPr>
        <w:spacing w:line="240" w:lineRule="auto"/>
        <w:rPr>
          <w:rFonts w:cstheme="minorHAnsi"/>
        </w:rPr>
      </w:pPr>
    </w:p>
    <w:p w14:paraId="2DCF083E" w14:textId="77777777" w:rsidR="00FB0165" w:rsidRPr="00FB0165" w:rsidRDefault="00FB0165" w:rsidP="00FB0165">
      <w:pPr>
        <w:autoSpaceDE w:val="0"/>
        <w:autoSpaceDN w:val="0"/>
        <w:adjustRightInd w:val="0"/>
        <w:spacing w:line="240" w:lineRule="auto"/>
        <w:rPr>
          <w:rFonts w:cstheme="minorHAnsi"/>
          <w:b/>
          <w:bCs/>
          <w:sz w:val="20"/>
          <w:szCs w:val="20"/>
          <w:lang w:bidi="ar-SA"/>
        </w:rPr>
      </w:pPr>
      <w:r w:rsidRPr="00FB0165">
        <w:rPr>
          <w:rFonts w:cstheme="minorHAnsi"/>
          <w:b/>
          <w:bCs/>
          <w:sz w:val="20"/>
          <w:szCs w:val="20"/>
          <w:lang w:bidi="ar-SA"/>
        </w:rPr>
        <w:t>General Instructions</w:t>
      </w:r>
    </w:p>
    <w:p w14:paraId="7A7C04CB" w14:textId="77777777" w:rsidR="00FB0165" w:rsidRPr="00FB0165" w:rsidRDefault="00FB0165" w:rsidP="00FB0165">
      <w:pPr>
        <w:autoSpaceDE w:val="0"/>
        <w:autoSpaceDN w:val="0"/>
        <w:adjustRightInd w:val="0"/>
        <w:spacing w:line="240" w:lineRule="auto"/>
        <w:rPr>
          <w:rFonts w:cstheme="minorHAnsi"/>
          <w:bCs/>
          <w:sz w:val="20"/>
          <w:szCs w:val="20"/>
          <w:lang w:bidi="ar-SA"/>
        </w:rPr>
      </w:pPr>
    </w:p>
    <w:p w14:paraId="02D0CA86" w14:textId="77777777" w:rsidR="004A2708" w:rsidRDefault="004A2708" w:rsidP="00FB0165">
      <w:pPr>
        <w:autoSpaceDE w:val="0"/>
        <w:autoSpaceDN w:val="0"/>
        <w:adjustRightInd w:val="0"/>
        <w:spacing w:line="240" w:lineRule="auto"/>
        <w:rPr>
          <w:rFonts w:cstheme="minorHAnsi"/>
          <w:bCs/>
          <w:sz w:val="20"/>
          <w:szCs w:val="20"/>
          <w:lang w:bidi="ar-SA"/>
        </w:rPr>
      </w:pPr>
      <w:r>
        <w:rPr>
          <w:rFonts w:cstheme="minorHAnsi"/>
          <w:bCs/>
          <w:sz w:val="20"/>
          <w:szCs w:val="20"/>
          <w:lang w:bidi="ar-SA"/>
        </w:rPr>
        <w:t xml:space="preserve">In this form, </w:t>
      </w:r>
      <w:r w:rsidR="00013995">
        <w:rPr>
          <w:rFonts w:cstheme="minorHAnsi"/>
          <w:bCs/>
          <w:sz w:val="20"/>
          <w:szCs w:val="20"/>
          <w:lang w:bidi="ar-SA"/>
        </w:rPr>
        <w:t xml:space="preserve">(i) “DGS” refers to the Department of General Services; </w:t>
      </w:r>
      <w:r w:rsidR="00AD2CAF">
        <w:rPr>
          <w:rFonts w:cstheme="minorHAnsi"/>
          <w:bCs/>
          <w:sz w:val="20"/>
          <w:szCs w:val="20"/>
          <w:lang w:bidi="ar-SA"/>
        </w:rPr>
        <w:t>(</w:t>
      </w:r>
      <w:r w:rsidR="00013995">
        <w:rPr>
          <w:rFonts w:cstheme="minorHAnsi"/>
          <w:bCs/>
          <w:sz w:val="20"/>
          <w:szCs w:val="20"/>
          <w:lang w:bidi="ar-SA"/>
        </w:rPr>
        <w:t>i</w:t>
      </w:r>
      <w:r w:rsidR="00AD2CAF">
        <w:rPr>
          <w:rFonts w:cstheme="minorHAnsi"/>
          <w:bCs/>
          <w:sz w:val="20"/>
          <w:szCs w:val="20"/>
          <w:lang w:bidi="ar-SA"/>
        </w:rPr>
        <w:t xml:space="preserve">i) </w:t>
      </w:r>
      <w:r>
        <w:rPr>
          <w:rFonts w:cstheme="minorHAnsi"/>
          <w:bCs/>
          <w:sz w:val="20"/>
          <w:szCs w:val="20"/>
          <w:lang w:bidi="ar-SA"/>
        </w:rPr>
        <w:t>“Bidder” refers to a person or entity</w:t>
      </w:r>
      <w:r w:rsidR="00AD2CAF">
        <w:rPr>
          <w:rFonts w:cstheme="minorHAnsi"/>
          <w:bCs/>
          <w:sz w:val="20"/>
          <w:szCs w:val="20"/>
          <w:lang w:bidi="ar-SA"/>
        </w:rPr>
        <w:t xml:space="preserve"> that</w:t>
      </w:r>
      <w:r>
        <w:rPr>
          <w:rFonts w:cstheme="minorHAnsi"/>
          <w:bCs/>
          <w:sz w:val="20"/>
          <w:szCs w:val="20"/>
          <w:lang w:bidi="ar-SA"/>
        </w:rPr>
        <w:t xml:space="preserve"> </w:t>
      </w:r>
      <w:r w:rsidR="00AD2CAF" w:rsidRPr="00AD2CAF">
        <w:rPr>
          <w:rFonts w:cstheme="minorHAnsi"/>
          <w:bCs/>
          <w:sz w:val="20"/>
          <w:szCs w:val="20"/>
          <w:lang w:bidi="ar-SA"/>
        </w:rPr>
        <w:t>submits a response to a comp</w:t>
      </w:r>
      <w:r w:rsidR="00AD2CAF">
        <w:rPr>
          <w:rFonts w:cstheme="minorHAnsi"/>
          <w:bCs/>
          <w:sz w:val="20"/>
          <w:szCs w:val="20"/>
          <w:lang w:bidi="ar-SA"/>
        </w:rPr>
        <w:t xml:space="preserve">etitive solicitation issued by the </w:t>
      </w:r>
      <w:r w:rsidR="00AD2CAF" w:rsidRPr="00AD2CAF">
        <w:rPr>
          <w:rFonts w:cstheme="minorHAnsi"/>
          <w:bCs/>
          <w:sz w:val="20"/>
          <w:szCs w:val="20"/>
          <w:lang w:bidi="ar-SA"/>
        </w:rPr>
        <w:t xml:space="preserve">JBE, </w:t>
      </w:r>
      <w:r w:rsidR="00AD2CAF">
        <w:rPr>
          <w:rFonts w:cstheme="minorHAnsi"/>
          <w:bCs/>
          <w:sz w:val="20"/>
          <w:szCs w:val="20"/>
          <w:lang w:bidi="ar-SA"/>
        </w:rPr>
        <w:t>including both IFBs and RFPs; and (</w:t>
      </w:r>
      <w:r w:rsidR="00013995">
        <w:rPr>
          <w:rFonts w:cstheme="minorHAnsi"/>
          <w:bCs/>
          <w:sz w:val="20"/>
          <w:szCs w:val="20"/>
          <w:lang w:bidi="ar-SA"/>
        </w:rPr>
        <w:t>i</w:t>
      </w:r>
      <w:r w:rsidR="00AD2CAF">
        <w:rPr>
          <w:rFonts w:cstheme="minorHAnsi"/>
          <w:bCs/>
          <w:sz w:val="20"/>
          <w:szCs w:val="20"/>
          <w:lang w:bidi="ar-SA"/>
        </w:rPr>
        <w:t>ii) “bid” refers to a</w:t>
      </w:r>
      <w:r w:rsidR="00AD2CAF" w:rsidRPr="00AD2CAF">
        <w:rPr>
          <w:rFonts w:cstheme="minorHAnsi"/>
          <w:bCs/>
          <w:sz w:val="20"/>
          <w:szCs w:val="20"/>
          <w:lang w:bidi="ar-SA"/>
        </w:rPr>
        <w:t xml:space="preserve"> response to a comp</w:t>
      </w:r>
      <w:r w:rsidR="00AD2CAF">
        <w:rPr>
          <w:rFonts w:cstheme="minorHAnsi"/>
          <w:bCs/>
          <w:sz w:val="20"/>
          <w:szCs w:val="20"/>
          <w:lang w:bidi="ar-SA"/>
        </w:rPr>
        <w:t>etitive solicitation issued by the</w:t>
      </w:r>
      <w:r w:rsidR="00AD2CAF" w:rsidRPr="00AD2CAF">
        <w:rPr>
          <w:rFonts w:cstheme="minorHAnsi"/>
          <w:bCs/>
          <w:sz w:val="20"/>
          <w:szCs w:val="20"/>
          <w:lang w:bidi="ar-SA"/>
        </w:rPr>
        <w:t xml:space="preserve"> JBE</w:t>
      </w:r>
      <w:r w:rsidR="00AD2CAF">
        <w:rPr>
          <w:rFonts w:cstheme="minorHAnsi"/>
          <w:bCs/>
          <w:sz w:val="20"/>
          <w:szCs w:val="20"/>
          <w:lang w:bidi="ar-SA"/>
        </w:rPr>
        <w:t xml:space="preserve">, including both IFBs and RFPs.  </w:t>
      </w:r>
    </w:p>
    <w:p w14:paraId="1EF62403" w14:textId="77777777" w:rsidR="00AD2CAF" w:rsidRDefault="00AD2CAF" w:rsidP="00FB0165">
      <w:pPr>
        <w:autoSpaceDE w:val="0"/>
        <w:autoSpaceDN w:val="0"/>
        <w:adjustRightInd w:val="0"/>
        <w:spacing w:line="240" w:lineRule="auto"/>
        <w:rPr>
          <w:rFonts w:cstheme="minorHAnsi"/>
          <w:bCs/>
          <w:sz w:val="20"/>
          <w:szCs w:val="20"/>
          <w:lang w:bidi="ar-SA"/>
        </w:rPr>
      </w:pPr>
    </w:p>
    <w:p w14:paraId="63D05CCF" w14:textId="77777777" w:rsidR="00FB0165" w:rsidRPr="00FB0165" w:rsidRDefault="00FB0165" w:rsidP="00FB0165">
      <w:pPr>
        <w:autoSpaceDE w:val="0"/>
        <w:autoSpaceDN w:val="0"/>
        <w:adjustRightInd w:val="0"/>
        <w:spacing w:line="240" w:lineRule="auto"/>
        <w:rPr>
          <w:rFonts w:cstheme="minorHAnsi"/>
          <w:bCs/>
          <w:sz w:val="20"/>
          <w:szCs w:val="20"/>
          <w:lang w:bidi="ar-SA"/>
        </w:rPr>
      </w:pPr>
      <w:r w:rsidRPr="00FB0165">
        <w:rPr>
          <w:rFonts w:cstheme="minorHAnsi"/>
          <w:bCs/>
          <w:sz w:val="20"/>
          <w:szCs w:val="20"/>
          <w:lang w:bidi="ar-SA"/>
        </w:rPr>
        <w:t xml:space="preserve">If Bidder wishes to claim the DVBE incentive in a solicitation where a DVBE incentive is offered, it must submit a DVBE Declaration completed by each DVBE that will provide goods and/or services in connection with its bid.  If Bidder is itself a DVBE, it must complete the DVBE Declaration itself.  If Bidder will use one or more DVBE subcontractors, each DVBE subcontractor must complete a DVBE Declaration.  </w:t>
      </w:r>
    </w:p>
    <w:p w14:paraId="4B855A40" w14:textId="77777777" w:rsidR="00FB0165" w:rsidRPr="00FB0165" w:rsidRDefault="00FB0165" w:rsidP="00FB0165">
      <w:pPr>
        <w:autoSpaceDE w:val="0"/>
        <w:autoSpaceDN w:val="0"/>
        <w:adjustRightInd w:val="0"/>
        <w:spacing w:line="240" w:lineRule="auto"/>
        <w:rPr>
          <w:rFonts w:cstheme="minorHAnsi"/>
          <w:bCs/>
          <w:sz w:val="20"/>
          <w:szCs w:val="20"/>
          <w:lang w:bidi="ar-SA"/>
        </w:rPr>
      </w:pPr>
    </w:p>
    <w:p w14:paraId="55E4160D" w14:textId="77777777" w:rsidR="00FB0165" w:rsidRPr="00FB0165" w:rsidRDefault="00FB0165" w:rsidP="00FB0165">
      <w:pPr>
        <w:autoSpaceDE w:val="0"/>
        <w:autoSpaceDN w:val="0"/>
        <w:adjustRightInd w:val="0"/>
        <w:spacing w:line="240" w:lineRule="auto"/>
        <w:rPr>
          <w:rFonts w:cstheme="minorHAnsi"/>
          <w:bCs/>
          <w:sz w:val="20"/>
          <w:szCs w:val="20"/>
          <w:lang w:bidi="ar-SA"/>
        </w:rPr>
      </w:pPr>
      <w:r w:rsidRPr="00FB0165">
        <w:rPr>
          <w:rFonts w:cstheme="minorHAnsi"/>
          <w:bCs/>
          <w:sz w:val="20"/>
          <w:szCs w:val="20"/>
          <w:lang w:bidi="ar-SA"/>
        </w:rPr>
        <w:t xml:space="preserve">If no DVBE incentive is offered, or Bidder does not wish to claim the DVBE incentive, Bidder should not submit a DVBE Declaration.  In addition, if Bidder wishes to claim the DVBE incentive using a DVBE Business Utilization Plan (BUP) on file with DGS, Bidder should not submit a DVBE Declaration.  Note that a BUP cannot be used to qualify for the DVBE incentive in a </w:t>
      </w:r>
      <w:r w:rsidRPr="00FB0165">
        <w:rPr>
          <w:rFonts w:cstheme="minorHAnsi"/>
          <w:sz w:val="20"/>
          <w:szCs w:val="20"/>
          <w:lang w:bidi="ar-SA"/>
        </w:rPr>
        <w:t>non-IT services solicitation.</w:t>
      </w:r>
      <w:r w:rsidRPr="00FB0165">
        <w:rPr>
          <w:rFonts w:cstheme="minorHAnsi"/>
          <w:i/>
          <w:sz w:val="20"/>
          <w:szCs w:val="20"/>
          <w:lang w:bidi="ar-SA"/>
        </w:rPr>
        <w:t xml:space="preserve">  </w:t>
      </w:r>
    </w:p>
    <w:p w14:paraId="2A2ED188" w14:textId="77777777" w:rsidR="00FB0165" w:rsidRPr="00FB0165" w:rsidRDefault="00FB0165" w:rsidP="00FB0165">
      <w:pPr>
        <w:autoSpaceDE w:val="0"/>
        <w:autoSpaceDN w:val="0"/>
        <w:adjustRightInd w:val="0"/>
        <w:spacing w:line="240" w:lineRule="auto"/>
        <w:rPr>
          <w:rFonts w:cstheme="minorHAnsi"/>
          <w:bCs/>
          <w:sz w:val="20"/>
          <w:szCs w:val="20"/>
          <w:lang w:bidi="ar-SA"/>
        </w:rPr>
      </w:pPr>
    </w:p>
    <w:p w14:paraId="61291BF5" w14:textId="77777777" w:rsidR="00FB0165" w:rsidRPr="00FB0165" w:rsidRDefault="00FB0165" w:rsidP="00FB0165">
      <w:pPr>
        <w:autoSpaceDE w:val="0"/>
        <w:autoSpaceDN w:val="0"/>
        <w:adjustRightInd w:val="0"/>
        <w:spacing w:line="240" w:lineRule="auto"/>
        <w:rPr>
          <w:rFonts w:cstheme="minorHAnsi"/>
          <w:b/>
          <w:bCs/>
          <w:sz w:val="20"/>
          <w:szCs w:val="20"/>
          <w:lang w:bidi="ar-SA"/>
        </w:rPr>
      </w:pPr>
      <w:r w:rsidRPr="00FB0165">
        <w:rPr>
          <w:rFonts w:cstheme="minorHAnsi"/>
          <w:bCs/>
          <w:sz w:val="20"/>
          <w:szCs w:val="20"/>
          <w:lang w:bidi="ar-SA"/>
        </w:rPr>
        <w:t>The JBE will determine whether Bidder is eligible to receive the DVBE incentive based on information provided in the DVBE Declaration.  The JBE may, but is not obligated to, verify or seek clarification of any information set forth in the DVBE Declaration. If Bidder submits incomplete or inaccurate information, it will not receive the DVBE incentive.</w:t>
      </w:r>
    </w:p>
    <w:p w14:paraId="01225FC6" w14:textId="77777777" w:rsidR="00FB0165" w:rsidRPr="00FB0165" w:rsidRDefault="00FB0165" w:rsidP="00FB0165">
      <w:pPr>
        <w:autoSpaceDE w:val="0"/>
        <w:autoSpaceDN w:val="0"/>
        <w:adjustRightInd w:val="0"/>
        <w:spacing w:line="240" w:lineRule="auto"/>
        <w:rPr>
          <w:rFonts w:cstheme="minorHAnsi"/>
          <w:b/>
          <w:bCs/>
          <w:sz w:val="20"/>
          <w:szCs w:val="20"/>
          <w:lang w:bidi="ar-SA"/>
        </w:rPr>
      </w:pPr>
    </w:p>
    <w:p w14:paraId="1EC0D346" w14:textId="77777777" w:rsidR="00FB0165" w:rsidRPr="00FB0165" w:rsidRDefault="00FB0165" w:rsidP="00FB0165">
      <w:pPr>
        <w:autoSpaceDE w:val="0"/>
        <w:autoSpaceDN w:val="0"/>
        <w:adjustRightInd w:val="0"/>
        <w:spacing w:line="240" w:lineRule="auto"/>
        <w:rPr>
          <w:rFonts w:cstheme="minorHAnsi"/>
          <w:b/>
          <w:bCs/>
          <w:sz w:val="20"/>
          <w:szCs w:val="20"/>
          <w:lang w:bidi="ar-SA"/>
        </w:rPr>
      </w:pPr>
      <w:r w:rsidRPr="00FB0165">
        <w:rPr>
          <w:rFonts w:cstheme="minorHAnsi"/>
          <w:b/>
          <w:bCs/>
          <w:sz w:val="20"/>
          <w:szCs w:val="20"/>
          <w:lang w:bidi="ar-SA"/>
        </w:rPr>
        <w:t>Instructions for Section 1</w:t>
      </w:r>
    </w:p>
    <w:p w14:paraId="6675DB93" w14:textId="77777777" w:rsidR="00FB0165" w:rsidRPr="00FB0165" w:rsidRDefault="00FB0165" w:rsidP="00FB0165">
      <w:pPr>
        <w:autoSpaceDE w:val="0"/>
        <w:autoSpaceDN w:val="0"/>
        <w:adjustRightInd w:val="0"/>
        <w:spacing w:line="240" w:lineRule="auto"/>
        <w:rPr>
          <w:rFonts w:cstheme="minorHAnsi"/>
          <w:b/>
          <w:bCs/>
          <w:sz w:val="20"/>
          <w:szCs w:val="20"/>
          <w:lang w:bidi="ar-SA"/>
        </w:rPr>
      </w:pPr>
    </w:p>
    <w:p w14:paraId="5275961E" w14:textId="77777777" w:rsidR="00537ED3" w:rsidRDefault="00FB0165" w:rsidP="00FB0165">
      <w:pPr>
        <w:autoSpaceDE w:val="0"/>
        <w:autoSpaceDN w:val="0"/>
        <w:adjustRightInd w:val="0"/>
        <w:spacing w:line="240" w:lineRule="auto"/>
        <w:rPr>
          <w:rFonts w:cstheme="minorHAnsi"/>
          <w:bCs/>
          <w:sz w:val="20"/>
          <w:szCs w:val="20"/>
          <w:lang w:bidi="ar-SA"/>
        </w:rPr>
      </w:pPr>
      <w:r w:rsidRPr="00FB0165">
        <w:rPr>
          <w:rFonts w:cstheme="minorHAnsi"/>
          <w:bCs/>
          <w:sz w:val="20"/>
          <w:szCs w:val="20"/>
          <w:lang w:bidi="ar-SA"/>
        </w:rPr>
        <w:t xml:space="preserve">Provide the full legal name of the DVBE, and </w:t>
      </w:r>
      <w:r w:rsidR="004A23C4">
        <w:rPr>
          <w:rFonts w:cstheme="minorHAnsi"/>
          <w:bCs/>
          <w:sz w:val="20"/>
          <w:szCs w:val="20"/>
          <w:lang w:bidi="ar-SA"/>
        </w:rPr>
        <w:t xml:space="preserve">its DGS </w:t>
      </w:r>
      <w:r w:rsidRPr="00FB0165">
        <w:rPr>
          <w:rFonts w:cstheme="minorHAnsi"/>
          <w:bCs/>
          <w:sz w:val="20"/>
          <w:szCs w:val="20"/>
          <w:lang w:bidi="ar-SA"/>
        </w:rPr>
        <w:t>Supplier ID number.  This number is in the DVBE’s DGS Supplier Profile, accessible at</w:t>
      </w:r>
      <w:r w:rsidR="00817EA2">
        <w:rPr>
          <w:rFonts w:cstheme="minorHAnsi"/>
          <w:bCs/>
          <w:sz w:val="20"/>
          <w:szCs w:val="20"/>
          <w:lang w:bidi="ar-SA"/>
        </w:rPr>
        <w:t xml:space="preserve">: </w:t>
      </w:r>
      <w:hyperlink r:id="rId6" w:history="1">
        <w:r w:rsidR="00537ED3" w:rsidRPr="008E796C">
          <w:rPr>
            <w:rStyle w:val="Hyperlink"/>
            <w:rFonts w:cstheme="minorHAnsi"/>
            <w:bCs/>
            <w:sz w:val="20"/>
            <w:szCs w:val="20"/>
            <w:lang w:bidi="ar-SA"/>
          </w:rPr>
          <w:t>https://caleprocure.ca.gov/pages/PublicSearch/supplier-search.aspx\</w:t>
        </w:r>
      </w:hyperlink>
    </w:p>
    <w:p w14:paraId="040CDADD" w14:textId="77777777" w:rsidR="00FB0165" w:rsidRPr="00537ED3" w:rsidRDefault="00FB0165" w:rsidP="00537ED3">
      <w:pPr>
        <w:autoSpaceDE w:val="0"/>
        <w:autoSpaceDN w:val="0"/>
        <w:adjustRightInd w:val="0"/>
        <w:spacing w:line="240" w:lineRule="auto"/>
        <w:rPr>
          <w:rFonts w:cstheme="minorHAnsi"/>
          <w:bCs/>
          <w:sz w:val="20"/>
          <w:szCs w:val="20"/>
          <w:lang w:bidi="ar-SA"/>
        </w:rPr>
      </w:pPr>
    </w:p>
    <w:p w14:paraId="7C34FB37" w14:textId="77777777" w:rsidR="00FB0165" w:rsidRPr="00FB0165" w:rsidRDefault="00FB0165" w:rsidP="00FB0165">
      <w:pPr>
        <w:autoSpaceDE w:val="0"/>
        <w:autoSpaceDN w:val="0"/>
        <w:adjustRightInd w:val="0"/>
        <w:spacing w:line="240" w:lineRule="auto"/>
        <w:rPr>
          <w:rFonts w:cstheme="minorHAnsi"/>
          <w:b/>
          <w:bCs/>
          <w:sz w:val="20"/>
          <w:szCs w:val="20"/>
          <w:lang w:bidi="ar-SA"/>
        </w:rPr>
      </w:pPr>
      <w:r w:rsidRPr="00FB0165">
        <w:rPr>
          <w:rFonts w:cstheme="minorHAnsi"/>
          <w:b/>
          <w:bCs/>
          <w:sz w:val="20"/>
          <w:szCs w:val="20"/>
          <w:lang w:bidi="ar-SA"/>
        </w:rPr>
        <w:t>Instructions for Section 2</w:t>
      </w:r>
    </w:p>
    <w:p w14:paraId="17967042" w14:textId="77777777" w:rsidR="00FB0165" w:rsidRPr="00FB0165" w:rsidRDefault="00FB0165" w:rsidP="00FB0165">
      <w:pPr>
        <w:autoSpaceDE w:val="0"/>
        <w:autoSpaceDN w:val="0"/>
        <w:adjustRightInd w:val="0"/>
        <w:spacing w:line="240" w:lineRule="auto"/>
        <w:rPr>
          <w:rFonts w:cstheme="minorHAnsi"/>
          <w:b/>
          <w:bCs/>
          <w:sz w:val="20"/>
          <w:szCs w:val="20"/>
          <w:lang w:bidi="ar-SA"/>
        </w:rPr>
      </w:pPr>
    </w:p>
    <w:p w14:paraId="015D5073" w14:textId="77777777" w:rsidR="00FB0165" w:rsidRPr="00FB0165" w:rsidRDefault="00FB0165" w:rsidP="00FB0165">
      <w:pPr>
        <w:autoSpaceDE w:val="0"/>
        <w:autoSpaceDN w:val="0"/>
        <w:adjustRightInd w:val="0"/>
        <w:spacing w:line="240" w:lineRule="auto"/>
        <w:rPr>
          <w:rFonts w:cstheme="minorHAnsi"/>
          <w:sz w:val="20"/>
          <w:szCs w:val="20"/>
          <w:lang w:bidi="ar-SA"/>
        </w:rPr>
      </w:pPr>
      <w:r w:rsidRPr="00FB0165">
        <w:rPr>
          <w:rFonts w:cstheme="minorHAnsi"/>
          <w:bCs/>
          <w:sz w:val="20"/>
          <w:szCs w:val="20"/>
          <w:lang w:bidi="ar-SA"/>
        </w:rPr>
        <w:t xml:space="preserve">Check only one box.  If the DVBE is not a broker or agent, check the first box.  If the DVBE is a broker or agent, check the second box and provide the name, address, and phone number of the principal for which the DVBE is an agent or broker.  </w:t>
      </w:r>
      <w:r w:rsidRPr="00FB0165">
        <w:rPr>
          <w:rFonts w:cstheme="minorHAnsi"/>
          <w:sz w:val="20"/>
          <w:szCs w:val="20"/>
          <w:lang w:bidi="ar-SA"/>
        </w:rPr>
        <w:t xml:space="preserve">Military and Veterans Code section 999.2(b) defines “broker” or “agent” as an individual or entity that does not have title, possession, control, and risk of loss of materials, supplies, services, or equipment provided to [a JBE], unless one or more of the disabled veteran owners has at least 51-percent ownership of the quantity and value of the materials, supplies, services, and of each piece of equipment provided under the contract.             </w:t>
      </w:r>
    </w:p>
    <w:p w14:paraId="73E3EF4A" w14:textId="77777777" w:rsidR="00FB0165" w:rsidRPr="00FB0165" w:rsidRDefault="00FB0165" w:rsidP="00FB0165">
      <w:pPr>
        <w:autoSpaceDE w:val="0"/>
        <w:autoSpaceDN w:val="0"/>
        <w:adjustRightInd w:val="0"/>
        <w:spacing w:line="240" w:lineRule="auto"/>
        <w:ind w:left="720" w:hanging="720"/>
        <w:rPr>
          <w:rFonts w:cstheme="minorHAnsi"/>
          <w:bCs/>
          <w:sz w:val="20"/>
          <w:szCs w:val="20"/>
          <w:lang w:bidi="ar-SA"/>
        </w:rPr>
      </w:pPr>
    </w:p>
    <w:p w14:paraId="0A5FEDD6" w14:textId="77777777" w:rsidR="00FB0165" w:rsidRPr="00FB0165" w:rsidRDefault="00FB0165" w:rsidP="00FB0165">
      <w:pPr>
        <w:autoSpaceDE w:val="0"/>
        <w:autoSpaceDN w:val="0"/>
        <w:adjustRightInd w:val="0"/>
        <w:spacing w:line="240" w:lineRule="auto"/>
        <w:rPr>
          <w:rFonts w:cstheme="minorHAnsi"/>
          <w:bCs/>
          <w:sz w:val="20"/>
          <w:szCs w:val="20"/>
          <w:lang w:bidi="ar-SA"/>
        </w:rPr>
      </w:pPr>
      <w:r w:rsidRPr="00FB0165">
        <w:rPr>
          <w:rFonts w:cstheme="minorHAnsi"/>
          <w:bCs/>
          <w:sz w:val="20"/>
          <w:szCs w:val="20"/>
          <w:lang w:bidi="ar-SA"/>
        </w:rPr>
        <w:t>All disabled veteran owners and managers of the DVBE must sign and date Section 2</w:t>
      </w:r>
      <w:r w:rsidRPr="00FB0165">
        <w:rPr>
          <w:rFonts w:cstheme="minorHAnsi"/>
          <w:sz w:val="20"/>
          <w:szCs w:val="20"/>
          <w:lang w:bidi="ar-SA"/>
        </w:rPr>
        <w:t xml:space="preserve">.  If there are insufficient signature blocks for all </w:t>
      </w:r>
      <w:r w:rsidRPr="00FB0165">
        <w:rPr>
          <w:rFonts w:cstheme="minorHAnsi"/>
          <w:bCs/>
          <w:sz w:val="20"/>
          <w:szCs w:val="20"/>
          <w:lang w:bidi="ar-SA"/>
        </w:rPr>
        <w:t xml:space="preserve">disabled veteran owners and managers to sign, attach additional sheets.          </w:t>
      </w:r>
    </w:p>
    <w:p w14:paraId="1D33E4D0" w14:textId="77777777" w:rsidR="00FB0165" w:rsidRPr="00FB0165" w:rsidRDefault="00FB0165" w:rsidP="00FB0165">
      <w:pPr>
        <w:autoSpaceDE w:val="0"/>
        <w:autoSpaceDN w:val="0"/>
        <w:adjustRightInd w:val="0"/>
        <w:spacing w:line="240" w:lineRule="auto"/>
        <w:ind w:left="720" w:hanging="720"/>
        <w:rPr>
          <w:rFonts w:cstheme="minorHAnsi"/>
          <w:sz w:val="20"/>
          <w:szCs w:val="20"/>
          <w:lang w:bidi="ar-SA"/>
        </w:rPr>
      </w:pPr>
    </w:p>
    <w:p w14:paraId="6ADDD0A2" w14:textId="77777777" w:rsidR="00FB0165" w:rsidRPr="00FB0165" w:rsidRDefault="00FB0165" w:rsidP="00FB0165">
      <w:pPr>
        <w:autoSpaceDE w:val="0"/>
        <w:autoSpaceDN w:val="0"/>
        <w:adjustRightInd w:val="0"/>
        <w:spacing w:line="240" w:lineRule="auto"/>
        <w:rPr>
          <w:rFonts w:cstheme="minorHAnsi"/>
          <w:b/>
          <w:bCs/>
          <w:sz w:val="20"/>
          <w:szCs w:val="20"/>
          <w:lang w:bidi="ar-SA"/>
        </w:rPr>
      </w:pPr>
      <w:r w:rsidRPr="00FB0165">
        <w:rPr>
          <w:rFonts w:cstheme="minorHAnsi"/>
          <w:b/>
          <w:bCs/>
          <w:sz w:val="20"/>
          <w:szCs w:val="20"/>
          <w:lang w:bidi="ar-SA"/>
        </w:rPr>
        <w:t>Instructions for Section 3</w:t>
      </w:r>
    </w:p>
    <w:p w14:paraId="5A99C538" w14:textId="77777777" w:rsidR="00FB0165" w:rsidRPr="00FB0165" w:rsidRDefault="00FB0165" w:rsidP="00FB0165">
      <w:pPr>
        <w:autoSpaceDE w:val="0"/>
        <w:autoSpaceDN w:val="0"/>
        <w:adjustRightInd w:val="0"/>
        <w:spacing w:line="240" w:lineRule="auto"/>
        <w:ind w:left="720" w:hanging="720"/>
        <w:rPr>
          <w:rFonts w:cstheme="minorHAnsi"/>
          <w:sz w:val="20"/>
          <w:szCs w:val="20"/>
          <w:lang w:bidi="ar-SA"/>
        </w:rPr>
      </w:pPr>
    </w:p>
    <w:p w14:paraId="582FE49C" w14:textId="77777777" w:rsidR="00FB0165" w:rsidRPr="00FB0165" w:rsidRDefault="00FB0165" w:rsidP="00FB0165">
      <w:pPr>
        <w:autoSpaceDE w:val="0"/>
        <w:autoSpaceDN w:val="0"/>
        <w:adjustRightInd w:val="0"/>
        <w:spacing w:line="240" w:lineRule="auto"/>
        <w:rPr>
          <w:rFonts w:cstheme="minorHAnsi"/>
          <w:bCs/>
          <w:i/>
          <w:sz w:val="20"/>
          <w:szCs w:val="20"/>
          <w:lang w:bidi="ar-SA"/>
        </w:rPr>
      </w:pPr>
      <w:r w:rsidRPr="00FB0165">
        <w:rPr>
          <w:rFonts w:cstheme="minorHAnsi"/>
          <w:bCs/>
          <w:i/>
          <w:sz w:val="20"/>
          <w:szCs w:val="20"/>
          <w:lang w:bidi="ar-SA"/>
        </w:rPr>
        <w:t xml:space="preserve">The DVBE must complete Section 3 only if both of the following are true (i) the DVBE will provide rental equipment in connection with the contract, and (ii) the DVBE checked the first box in Section 2, indicating that it is not a broker or agent.  </w:t>
      </w:r>
    </w:p>
    <w:p w14:paraId="40622AC2" w14:textId="77777777" w:rsidR="00FB0165" w:rsidRPr="00FB0165" w:rsidRDefault="00FB0165" w:rsidP="00FB0165">
      <w:pPr>
        <w:autoSpaceDE w:val="0"/>
        <w:autoSpaceDN w:val="0"/>
        <w:adjustRightInd w:val="0"/>
        <w:spacing w:line="240" w:lineRule="auto"/>
        <w:rPr>
          <w:rFonts w:cstheme="minorHAnsi"/>
          <w:bCs/>
          <w:i/>
          <w:sz w:val="20"/>
          <w:szCs w:val="20"/>
          <w:lang w:bidi="ar-SA"/>
        </w:rPr>
      </w:pPr>
    </w:p>
    <w:p w14:paraId="110F3882" w14:textId="77777777" w:rsidR="00FB0165" w:rsidRPr="00FB0165" w:rsidRDefault="00FB0165" w:rsidP="00FB0165">
      <w:pPr>
        <w:autoSpaceDE w:val="0"/>
        <w:autoSpaceDN w:val="0"/>
        <w:adjustRightInd w:val="0"/>
        <w:spacing w:line="240" w:lineRule="auto"/>
        <w:rPr>
          <w:rFonts w:cstheme="minorHAnsi"/>
          <w:bCs/>
          <w:i/>
          <w:sz w:val="20"/>
          <w:szCs w:val="20"/>
          <w:lang w:bidi="ar-SA"/>
        </w:rPr>
      </w:pPr>
      <w:r w:rsidRPr="00FB0165">
        <w:rPr>
          <w:rFonts w:cstheme="minorHAnsi"/>
          <w:bCs/>
          <w:i/>
          <w:sz w:val="20"/>
          <w:szCs w:val="20"/>
          <w:lang w:bidi="ar-SA"/>
        </w:rPr>
        <w:t>If (i) the DVBE will not provide rental equipment in connection with the contract, or (ii) the DVBE checked the second box in Section 2, indicating that it is a broker or agent, the DVBE should not check a box in Section 3 or provide the signatures in Section 3.</w:t>
      </w:r>
    </w:p>
    <w:p w14:paraId="0FF79983" w14:textId="77777777" w:rsidR="00FB0165" w:rsidRPr="00FB0165" w:rsidRDefault="00FB0165" w:rsidP="00FB0165">
      <w:pPr>
        <w:autoSpaceDE w:val="0"/>
        <w:autoSpaceDN w:val="0"/>
        <w:adjustRightInd w:val="0"/>
        <w:spacing w:line="240" w:lineRule="auto"/>
        <w:rPr>
          <w:rFonts w:cstheme="minorHAnsi"/>
          <w:bCs/>
          <w:sz w:val="20"/>
          <w:szCs w:val="20"/>
          <w:lang w:bidi="ar-SA"/>
        </w:rPr>
      </w:pPr>
    </w:p>
    <w:p w14:paraId="28C8F89A" w14:textId="77777777" w:rsidR="00FB0165" w:rsidRPr="00FB0165" w:rsidRDefault="00000B8A" w:rsidP="00FB0165">
      <w:pPr>
        <w:autoSpaceDE w:val="0"/>
        <w:autoSpaceDN w:val="0"/>
        <w:adjustRightInd w:val="0"/>
        <w:spacing w:line="240" w:lineRule="auto"/>
        <w:rPr>
          <w:rFonts w:cstheme="minorHAnsi"/>
          <w:bCs/>
          <w:sz w:val="20"/>
          <w:szCs w:val="20"/>
          <w:lang w:bidi="ar-SA"/>
        </w:rPr>
      </w:pPr>
      <w:r w:rsidRPr="00FB0165">
        <w:rPr>
          <w:rFonts w:cstheme="minorHAnsi"/>
          <w:bCs/>
          <w:sz w:val="20"/>
          <w:szCs w:val="20"/>
          <w:lang w:bidi="ar-SA"/>
        </w:rPr>
        <w:t xml:space="preserve">Check each box in Section 3 if the corresponding statement </w:t>
      </w:r>
      <w:r>
        <w:rPr>
          <w:rFonts w:cstheme="minorHAnsi"/>
          <w:bCs/>
          <w:sz w:val="20"/>
          <w:szCs w:val="20"/>
          <w:lang w:bidi="ar-SA"/>
        </w:rPr>
        <w:t>is</w:t>
      </w:r>
      <w:r w:rsidRPr="00FB0165">
        <w:rPr>
          <w:rFonts w:cstheme="minorHAnsi"/>
          <w:bCs/>
          <w:sz w:val="20"/>
          <w:szCs w:val="20"/>
          <w:lang w:bidi="ar-SA"/>
        </w:rPr>
        <w:t xml:space="preserve"> true.</w:t>
      </w:r>
    </w:p>
    <w:p w14:paraId="40F606C2" w14:textId="77777777" w:rsidR="00FB0165" w:rsidRPr="00FB0165" w:rsidRDefault="00FB0165" w:rsidP="00FB0165">
      <w:pPr>
        <w:autoSpaceDE w:val="0"/>
        <w:autoSpaceDN w:val="0"/>
        <w:adjustRightInd w:val="0"/>
        <w:spacing w:line="240" w:lineRule="auto"/>
        <w:rPr>
          <w:rFonts w:cstheme="minorHAnsi"/>
          <w:bCs/>
          <w:sz w:val="20"/>
          <w:szCs w:val="20"/>
          <w:lang w:bidi="ar-SA"/>
        </w:rPr>
      </w:pPr>
    </w:p>
    <w:p w14:paraId="396E2003" w14:textId="77777777" w:rsidR="00FB0165" w:rsidRPr="00FB0165" w:rsidRDefault="00FB0165" w:rsidP="00FB0165">
      <w:pPr>
        <w:autoSpaceDE w:val="0"/>
        <w:autoSpaceDN w:val="0"/>
        <w:adjustRightInd w:val="0"/>
        <w:spacing w:line="240" w:lineRule="auto"/>
        <w:rPr>
          <w:rFonts w:cstheme="minorHAnsi"/>
          <w:bCs/>
          <w:sz w:val="20"/>
          <w:szCs w:val="20"/>
          <w:lang w:bidi="ar-SA"/>
        </w:rPr>
      </w:pPr>
      <w:r w:rsidRPr="00FB0165">
        <w:rPr>
          <w:rFonts w:cstheme="minorHAnsi"/>
          <w:bCs/>
          <w:sz w:val="20"/>
          <w:szCs w:val="20"/>
          <w:lang w:bidi="ar-SA"/>
        </w:rPr>
        <w:t xml:space="preserve">All disabled veteran owners of the DVBE must sign and date Section 3, in the signature blocks designated for disabled veteran owners.  Each disabled veteran owner of the DVBE must also provide his or her tax ID number, </w:t>
      </w:r>
      <w:r w:rsidRPr="00FB0165">
        <w:rPr>
          <w:rFonts w:cstheme="minorHAnsi"/>
          <w:bCs/>
          <w:sz w:val="20"/>
          <w:szCs w:val="20"/>
          <w:lang w:bidi="ar-SA"/>
        </w:rPr>
        <w:lastRenderedPageBreak/>
        <w:t xml:space="preserve">address, and telephone number in the signature block.  </w:t>
      </w:r>
      <w:r w:rsidRPr="00FB0165">
        <w:rPr>
          <w:rFonts w:cstheme="minorHAnsi"/>
          <w:sz w:val="20"/>
          <w:szCs w:val="20"/>
          <w:lang w:bidi="ar-SA"/>
        </w:rPr>
        <w:t xml:space="preserve">If there are insufficient signature blocks for all </w:t>
      </w:r>
      <w:r w:rsidRPr="00FB0165">
        <w:rPr>
          <w:rFonts w:cstheme="minorHAnsi"/>
          <w:bCs/>
          <w:sz w:val="20"/>
          <w:szCs w:val="20"/>
          <w:lang w:bidi="ar-SA"/>
        </w:rPr>
        <w:t>disabled veteran owners, attach additional sheets.</w:t>
      </w:r>
    </w:p>
    <w:p w14:paraId="50CEDD45" w14:textId="77777777" w:rsidR="00FB0165" w:rsidRPr="00FB0165" w:rsidRDefault="00FB0165" w:rsidP="00FB0165">
      <w:pPr>
        <w:autoSpaceDE w:val="0"/>
        <w:autoSpaceDN w:val="0"/>
        <w:adjustRightInd w:val="0"/>
        <w:spacing w:line="240" w:lineRule="auto"/>
        <w:rPr>
          <w:rFonts w:cstheme="minorHAnsi"/>
          <w:bCs/>
          <w:sz w:val="20"/>
          <w:szCs w:val="20"/>
          <w:lang w:bidi="ar-SA"/>
        </w:rPr>
      </w:pPr>
    </w:p>
    <w:p w14:paraId="2B0B732A" w14:textId="77777777" w:rsidR="00FB0165" w:rsidRPr="00FB0165" w:rsidRDefault="00FB0165" w:rsidP="00FB0165">
      <w:pPr>
        <w:autoSpaceDE w:val="0"/>
        <w:autoSpaceDN w:val="0"/>
        <w:adjustRightInd w:val="0"/>
        <w:spacing w:line="240" w:lineRule="auto"/>
        <w:rPr>
          <w:rFonts w:cstheme="minorHAnsi"/>
          <w:bCs/>
          <w:sz w:val="20"/>
          <w:szCs w:val="20"/>
          <w:lang w:bidi="ar-SA"/>
        </w:rPr>
      </w:pPr>
      <w:r w:rsidRPr="00FB0165">
        <w:rPr>
          <w:rFonts w:cstheme="minorHAnsi"/>
          <w:bCs/>
          <w:sz w:val="20"/>
          <w:szCs w:val="20"/>
          <w:lang w:bidi="ar-SA"/>
        </w:rPr>
        <w:t xml:space="preserve">All disabled veteran managers of the DVBE must sign and date Section 3, in the signature blocks designated for disabled veteran managers.  </w:t>
      </w:r>
      <w:r w:rsidRPr="00FB0165">
        <w:rPr>
          <w:rFonts w:cstheme="minorHAnsi"/>
          <w:sz w:val="20"/>
          <w:szCs w:val="20"/>
          <w:lang w:bidi="ar-SA"/>
        </w:rPr>
        <w:t xml:space="preserve">If there are insufficient signature blocks for all </w:t>
      </w:r>
      <w:r w:rsidRPr="00FB0165">
        <w:rPr>
          <w:rFonts w:cstheme="minorHAnsi"/>
          <w:bCs/>
          <w:sz w:val="20"/>
          <w:szCs w:val="20"/>
          <w:lang w:bidi="ar-SA"/>
        </w:rPr>
        <w:t>disabled veteran managers, attach additional sheets.</w:t>
      </w:r>
    </w:p>
    <w:p w14:paraId="714DD697" w14:textId="77777777" w:rsidR="00FB0165" w:rsidRPr="00CE7655" w:rsidRDefault="00FB0165" w:rsidP="00FB0165"/>
    <w:p w14:paraId="522E51DF" w14:textId="77777777" w:rsidR="00FB0165" w:rsidRPr="00C82865" w:rsidRDefault="00FB0165" w:rsidP="00854B13">
      <w:pPr>
        <w:rPr>
          <w:sz w:val="22"/>
          <w:szCs w:val="22"/>
        </w:rPr>
      </w:pPr>
    </w:p>
    <w:sectPr w:rsidR="00FB0165" w:rsidRPr="00C82865" w:rsidSect="00A2360D">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0B3E23" w14:textId="77777777" w:rsidR="006A6FD3" w:rsidRDefault="006A6FD3" w:rsidP="00764F4E">
      <w:pPr>
        <w:spacing w:line="240" w:lineRule="auto"/>
      </w:pPr>
      <w:r>
        <w:separator/>
      </w:r>
    </w:p>
  </w:endnote>
  <w:endnote w:type="continuationSeparator" w:id="0">
    <w:p w14:paraId="6376ACE4" w14:textId="77777777" w:rsidR="006A6FD3" w:rsidRDefault="006A6FD3" w:rsidP="00764F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00428" w14:textId="77777777" w:rsidR="007A15E3" w:rsidRDefault="007A15E3">
    <w:pPr>
      <w:pStyle w:val="Footer"/>
      <w:jc w:val="right"/>
    </w:pPr>
  </w:p>
  <w:p w14:paraId="5C4C6DC9" w14:textId="77777777" w:rsidR="00BF0B8D" w:rsidRDefault="00000000" w:rsidP="00BF0B8D">
    <w:pPr>
      <w:pStyle w:val="Footer"/>
    </w:pPr>
    <w:sdt>
      <w:sdtPr>
        <w:id w:val="18165802"/>
        <w:docPartObj>
          <w:docPartGallery w:val="Page Numbers (Bottom of Page)"/>
          <w:docPartUnique/>
        </w:docPartObj>
      </w:sdtPr>
      <w:sdtContent>
        <w:r w:rsidR="00E4501A">
          <w:rPr>
            <w:sz w:val="20"/>
            <w:szCs w:val="20"/>
          </w:rPr>
          <w:fldChar w:fldCharType="begin"/>
        </w:r>
        <w:r w:rsidR="00BF0B8D">
          <w:rPr>
            <w:sz w:val="20"/>
            <w:szCs w:val="20"/>
          </w:rPr>
          <w:instrText xml:space="preserve"> PAGE   \* MERGEFORMAT </w:instrText>
        </w:r>
        <w:r w:rsidR="00E4501A">
          <w:rPr>
            <w:sz w:val="20"/>
            <w:szCs w:val="20"/>
          </w:rPr>
          <w:fldChar w:fldCharType="separate"/>
        </w:r>
        <w:r w:rsidR="00537ED3">
          <w:rPr>
            <w:noProof/>
            <w:sz w:val="20"/>
            <w:szCs w:val="20"/>
          </w:rPr>
          <w:t>3</w:t>
        </w:r>
        <w:r w:rsidR="00E4501A">
          <w:rPr>
            <w:sz w:val="20"/>
            <w:szCs w:val="20"/>
          </w:rPr>
          <w:fldChar w:fldCharType="end"/>
        </w:r>
        <w:r w:rsidR="00BF0B8D">
          <w:rPr>
            <w:sz w:val="20"/>
            <w:szCs w:val="20"/>
          </w:rPr>
          <w:tab/>
        </w:r>
        <w:r w:rsidR="00BF0B8D">
          <w:rPr>
            <w:sz w:val="20"/>
            <w:szCs w:val="20"/>
          </w:rPr>
          <w:tab/>
          <w:t xml:space="preserve">rev </w:t>
        </w:r>
        <w:r w:rsidR="000C099C">
          <w:rPr>
            <w:sz w:val="20"/>
            <w:szCs w:val="20"/>
          </w:rPr>
          <w:t>Oct. 2017</w:t>
        </w:r>
      </w:sdtContent>
    </w:sdt>
  </w:p>
  <w:p w14:paraId="7B1CB093" w14:textId="77777777" w:rsidR="007A15E3" w:rsidRDefault="007A15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3BE2CB" w14:textId="77777777" w:rsidR="006A6FD3" w:rsidRDefault="006A6FD3" w:rsidP="00764F4E">
      <w:pPr>
        <w:spacing w:line="240" w:lineRule="auto"/>
      </w:pPr>
      <w:r>
        <w:separator/>
      </w:r>
    </w:p>
  </w:footnote>
  <w:footnote w:type="continuationSeparator" w:id="0">
    <w:p w14:paraId="4A90AAD7" w14:textId="77777777" w:rsidR="006A6FD3" w:rsidRDefault="006A6FD3" w:rsidP="00764F4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6EE089" w14:textId="7C7BC24D" w:rsidR="007A15E3" w:rsidRPr="005A1DC5" w:rsidRDefault="00BB3C2A" w:rsidP="00764F4E">
    <w:pPr>
      <w:pStyle w:val="Header"/>
      <w:rPr>
        <w:sz w:val="20"/>
        <w:szCs w:val="20"/>
      </w:rPr>
    </w:pPr>
    <w:r>
      <w:rPr>
        <w:sz w:val="20"/>
        <w:szCs w:val="20"/>
      </w:rPr>
      <w:t>Judicial Council of California</w:t>
    </w:r>
    <w:r w:rsidR="007A15E3">
      <w:rPr>
        <w:sz w:val="20"/>
        <w:szCs w:val="20"/>
      </w:rPr>
      <w:tab/>
    </w:r>
    <w:r w:rsidR="007A15E3">
      <w:rPr>
        <w:sz w:val="20"/>
        <w:szCs w:val="20"/>
      </w:rPr>
      <w:tab/>
    </w:r>
    <w:r w:rsidR="007A15E3" w:rsidRPr="005A1DC5">
      <w:rPr>
        <w:sz w:val="20"/>
        <w:szCs w:val="20"/>
      </w:rPr>
      <w:t>Solicitation Number</w:t>
    </w:r>
    <w:r w:rsidRPr="00BB3C2A">
      <w:rPr>
        <w:sz w:val="20"/>
        <w:szCs w:val="20"/>
      </w:rPr>
      <w:t xml:space="preserve"> </w:t>
    </w:r>
    <w:r>
      <w:rPr>
        <w:sz w:val="20"/>
        <w:szCs w:val="20"/>
      </w:rPr>
      <w:t>RFP-IT-2025-01-SB</w:t>
    </w:r>
  </w:p>
  <w:p w14:paraId="17A8DB9D" w14:textId="77777777" w:rsidR="007A15E3" w:rsidRDefault="007A15E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073"/>
    <w:rsid w:val="00000B8A"/>
    <w:rsid w:val="00013995"/>
    <w:rsid w:val="00042F21"/>
    <w:rsid w:val="00045D02"/>
    <w:rsid w:val="000563F2"/>
    <w:rsid w:val="00074559"/>
    <w:rsid w:val="000B6E55"/>
    <w:rsid w:val="000C03DC"/>
    <w:rsid w:val="000C099C"/>
    <w:rsid w:val="000C4294"/>
    <w:rsid w:val="00135696"/>
    <w:rsid w:val="00136588"/>
    <w:rsid w:val="0016400E"/>
    <w:rsid w:val="00172F0B"/>
    <w:rsid w:val="001934E6"/>
    <w:rsid w:val="001B75CF"/>
    <w:rsid w:val="001F67FA"/>
    <w:rsid w:val="0020254E"/>
    <w:rsid w:val="00214F0F"/>
    <w:rsid w:val="00242CF3"/>
    <w:rsid w:val="0025707A"/>
    <w:rsid w:val="002817A8"/>
    <w:rsid w:val="002A6EC0"/>
    <w:rsid w:val="002B13CA"/>
    <w:rsid w:val="002B377C"/>
    <w:rsid w:val="002C6426"/>
    <w:rsid w:val="002D262F"/>
    <w:rsid w:val="002D78E5"/>
    <w:rsid w:val="003152C9"/>
    <w:rsid w:val="003F4132"/>
    <w:rsid w:val="003F74DA"/>
    <w:rsid w:val="00401E5B"/>
    <w:rsid w:val="00455C4C"/>
    <w:rsid w:val="004876CA"/>
    <w:rsid w:val="00493DD9"/>
    <w:rsid w:val="004973E6"/>
    <w:rsid w:val="004A1D51"/>
    <w:rsid w:val="004A23C4"/>
    <w:rsid w:val="004A2708"/>
    <w:rsid w:val="004E66C3"/>
    <w:rsid w:val="005060DD"/>
    <w:rsid w:val="00517460"/>
    <w:rsid w:val="00521E25"/>
    <w:rsid w:val="00522280"/>
    <w:rsid w:val="00531A4C"/>
    <w:rsid w:val="00537ED3"/>
    <w:rsid w:val="00593476"/>
    <w:rsid w:val="005961A1"/>
    <w:rsid w:val="005B40BE"/>
    <w:rsid w:val="005C423F"/>
    <w:rsid w:val="005F41A9"/>
    <w:rsid w:val="005F55DE"/>
    <w:rsid w:val="006016E8"/>
    <w:rsid w:val="00642723"/>
    <w:rsid w:val="00656E57"/>
    <w:rsid w:val="006874F7"/>
    <w:rsid w:val="00691FA2"/>
    <w:rsid w:val="00693F70"/>
    <w:rsid w:val="006A6FD3"/>
    <w:rsid w:val="006C118F"/>
    <w:rsid w:val="006F3BA1"/>
    <w:rsid w:val="0070482A"/>
    <w:rsid w:val="00707764"/>
    <w:rsid w:val="007246EA"/>
    <w:rsid w:val="00741583"/>
    <w:rsid w:val="007530DD"/>
    <w:rsid w:val="00764F4E"/>
    <w:rsid w:val="007A01A6"/>
    <w:rsid w:val="007A15E3"/>
    <w:rsid w:val="007D603C"/>
    <w:rsid w:val="007F08B2"/>
    <w:rsid w:val="008030E3"/>
    <w:rsid w:val="00817EA2"/>
    <w:rsid w:val="008538F0"/>
    <w:rsid w:val="00854B13"/>
    <w:rsid w:val="008A368C"/>
    <w:rsid w:val="008C75CD"/>
    <w:rsid w:val="008D7495"/>
    <w:rsid w:val="00931F30"/>
    <w:rsid w:val="00966B2F"/>
    <w:rsid w:val="0098208F"/>
    <w:rsid w:val="009862D9"/>
    <w:rsid w:val="009B6513"/>
    <w:rsid w:val="009D39FE"/>
    <w:rsid w:val="00A21CCC"/>
    <w:rsid w:val="00A2360D"/>
    <w:rsid w:val="00A35501"/>
    <w:rsid w:val="00AB5C98"/>
    <w:rsid w:val="00AB773B"/>
    <w:rsid w:val="00AC26F7"/>
    <w:rsid w:val="00AD2CAF"/>
    <w:rsid w:val="00B2410C"/>
    <w:rsid w:val="00B56BF4"/>
    <w:rsid w:val="00B63CB3"/>
    <w:rsid w:val="00B74247"/>
    <w:rsid w:val="00B86E47"/>
    <w:rsid w:val="00BB3C2A"/>
    <w:rsid w:val="00BB7F02"/>
    <w:rsid w:val="00BC335E"/>
    <w:rsid w:val="00BF0B8D"/>
    <w:rsid w:val="00C82865"/>
    <w:rsid w:val="00CD307D"/>
    <w:rsid w:val="00CD7B42"/>
    <w:rsid w:val="00CE7655"/>
    <w:rsid w:val="00D128B6"/>
    <w:rsid w:val="00D36B36"/>
    <w:rsid w:val="00D36E5C"/>
    <w:rsid w:val="00D405F1"/>
    <w:rsid w:val="00D806B3"/>
    <w:rsid w:val="00D9699C"/>
    <w:rsid w:val="00DA239C"/>
    <w:rsid w:val="00DA42F1"/>
    <w:rsid w:val="00DC717D"/>
    <w:rsid w:val="00DD21AC"/>
    <w:rsid w:val="00E04DFF"/>
    <w:rsid w:val="00E055D7"/>
    <w:rsid w:val="00E07AF4"/>
    <w:rsid w:val="00E31229"/>
    <w:rsid w:val="00E36073"/>
    <w:rsid w:val="00E4501A"/>
    <w:rsid w:val="00E80802"/>
    <w:rsid w:val="00E82280"/>
    <w:rsid w:val="00E94720"/>
    <w:rsid w:val="00EE3EAB"/>
    <w:rsid w:val="00F5089B"/>
    <w:rsid w:val="00F54B1D"/>
    <w:rsid w:val="00FA2C5F"/>
    <w:rsid w:val="00FB0165"/>
    <w:rsid w:val="00FC6894"/>
    <w:rsid w:val="00FC777D"/>
    <w:rsid w:val="00FD0F9C"/>
    <w:rsid w:val="00FF52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FD499"/>
  <w15:docId w15:val="{B1512AC3-BA6B-4F02-91E6-4B570B363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imes New Roman"/>
        <w:sz w:val="24"/>
        <w:szCs w:val="24"/>
        <w:lang w:val="en-US" w:eastAsia="en-US" w:bidi="en-U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6073"/>
  </w:style>
  <w:style w:type="paragraph" w:styleId="Heading1">
    <w:name w:val="heading 1"/>
    <w:basedOn w:val="Normal"/>
    <w:next w:val="Normal"/>
    <w:link w:val="Heading1Char"/>
    <w:uiPriority w:val="9"/>
    <w:qFormat/>
    <w:rsid w:val="006C118F"/>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qFormat/>
    <w:rsid w:val="006C118F"/>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qFormat/>
    <w:rsid w:val="006C118F"/>
    <w:pPr>
      <w:keepNext/>
      <w:spacing w:before="240" w:after="60"/>
      <w:outlineLvl w:val="2"/>
    </w:pPr>
    <w:rPr>
      <w:rFonts w:asciiTheme="majorHAnsi" w:eastAsiaTheme="majorEastAsia" w:hAnsiTheme="majorHAnsi"/>
      <w:b/>
      <w:bCs/>
      <w:sz w:val="26"/>
      <w:szCs w:val="26"/>
    </w:rPr>
  </w:style>
  <w:style w:type="paragraph" w:styleId="Heading6">
    <w:name w:val="heading 6"/>
    <w:basedOn w:val="Normal"/>
    <w:next w:val="Normal"/>
    <w:link w:val="Heading6Char"/>
    <w:uiPriority w:val="9"/>
    <w:semiHidden/>
    <w:unhideWhenUsed/>
    <w:qFormat/>
    <w:rsid w:val="006C118F"/>
    <w:pPr>
      <w:spacing w:before="240" w:after="60"/>
      <w:outlineLvl w:val="5"/>
    </w:pPr>
    <w:rPr>
      <w:b/>
      <w:bCs/>
    </w:rPr>
  </w:style>
  <w:style w:type="paragraph" w:styleId="Heading7">
    <w:name w:val="heading 7"/>
    <w:basedOn w:val="Normal"/>
    <w:next w:val="Normal"/>
    <w:link w:val="Heading7Char"/>
    <w:uiPriority w:val="9"/>
    <w:semiHidden/>
    <w:unhideWhenUsed/>
    <w:qFormat/>
    <w:rsid w:val="006C118F"/>
    <w:pPr>
      <w:spacing w:before="240" w:after="60"/>
      <w:outlineLvl w:val="6"/>
    </w:pPr>
  </w:style>
  <w:style w:type="paragraph" w:styleId="Heading8">
    <w:name w:val="heading 8"/>
    <w:basedOn w:val="Normal"/>
    <w:next w:val="Normal"/>
    <w:link w:val="Heading8Char"/>
    <w:uiPriority w:val="9"/>
    <w:semiHidden/>
    <w:unhideWhenUsed/>
    <w:qFormat/>
    <w:rsid w:val="006C118F"/>
    <w:pPr>
      <w:spacing w:before="240" w:after="60"/>
      <w:outlineLvl w:val="7"/>
    </w:pPr>
    <w:rPr>
      <w:i/>
      <w:iCs/>
    </w:rPr>
  </w:style>
  <w:style w:type="paragraph" w:styleId="Heading9">
    <w:name w:val="heading 9"/>
    <w:basedOn w:val="Normal"/>
    <w:next w:val="Normal"/>
    <w:link w:val="Heading9Char"/>
    <w:uiPriority w:val="9"/>
    <w:semiHidden/>
    <w:unhideWhenUsed/>
    <w:qFormat/>
    <w:rsid w:val="006C118F"/>
    <w:pPr>
      <w:spacing w:before="240" w:after="60"/>
      <w:outlineLvl w:val="8"/>
    </w:pPr>
    <w:rPr>
      <w:rFonts w:asciiTheme="majorHAnsi" w:eastAsiaTheme="majorEastAsia" w:hAnsiTheme="maj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118F"/>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rsid w:val="006C118F"/>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rsid w:val="006C118F"/>
    <w:rPr>
      <w:rFonts w:asciiTheme="majorHAnsi" w:eastAsiaTheme="majorEastAsia" w:hAnsiTheme="majorHAnsi"/>
      <w:b/>
      <w:bCs/>
      <w:sz w:val="26"/>
      <w:szCs w:val="26"/>
    </w:rPr>
  </w:style>
  <w:style w:type="character" w:customStyle="1" w:styleId="Heading6Char">
    <w:name w:val="Heading 6 Char"/>
    <w:basedOn w:val="DefaultParagraphFont"/>
    <w:link w:val="Heading6"/>
    <w:uiPriority w:val="9"/>
    <w:semiHidden/>
    <w:rsid w:val="006C118F"/>
    <w:rPr>
      <w:b/>
      <w:bCs/>
    </w:rPr>
  </w:style>
  <w:style w:type="character" w:customStyle="1" w:styleId="Heading7Char">
    <w:name w:val="Heading 7 Char"/>
    <w:basedOn w:val="DefaultParagraphFont"/>
    <w:link w:val="Heading7"/>
    <w:uiPriority w:val="9"/>
    <w:semiHidden/>
    <w:rsid w:val="006C118F"/>
    <w:rPr>
      <w:sz w:val="24"/>
      <w:szCs w:val="24"/>
    </w:rPr>
  </w:style>
  <w:style w:type="character" w:customStyle="1" w:styleId="Heading8Char">
    <w:name w:val="Heading 8 Char"/>
    <w:basedOn w:val="DefaultParagraphFont"/>
    <w:link w:val="Heading8"/>
    <w:uiPriority w:val="9"/>
    <w:semiHidden/>
    <w:rsid w:val="006C118F"/>
    <w:rPr>
      <w:i/>
      <w:iCs/>
      <w:sz w:val="24"/>
      <w:szCs w:val="24"/>
    </w:rPr>
  </w:style>
  <w:style w:type="character" w:customStyle="1" w:styleId="Heading9Char">
    <w:name w:val="Heading 9 Char"/>
    <w:basedOn w:val="DefaultParagraphFont"/>
    <w:link w:val="Heading9"/>
    <w:uiPriority w:val="9"/>
    <w:semiHidden/>
    <w:rsid w:val="006C118F"/>
    <w:rPr>
      <w:rFonts w:asciiTheme="majorHAnsi" w:eastAsiaTheme="majorEastAsia" w:hAnsiTheme="majorHAnsi"/>
    </w:rPr>
  </w:style>
  <w:style w:type="paragraph" w:styleId="Title">
    <w:name w:val="Title"/>
    <w:basedOn w:val="Normal"/>
    <w:next w:val="Normal"/>
    <w:link w:val="TitleChar"/>
    <w:uiPriority w:val="10"/>
    <w:qFormat/>
    <w:rsid w:val="006C118F"/>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6C118F"/>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6C118F"/>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6C118F"/>
    <w:rPr>
      <w:rFonts w:asciiTheme="majorHAnsi" w:eastAsiaTheme="majorEastAsia" w:hAnsiTheme="majorHAnsi"/>
      <w:sz w:val="24"/>
      <w:szCs w:val="24"/>
    </w:rPr>
  </w:style>
  <w:style w:type="paragraph" w:styleId="TOCHeading">
    <w:name w:val="TOC Heading"/>
    <w:basedOn w:val="Heading1"/>
    <w:next w:val="Normal"/>
    <w:uiPriority w:val="39"/>
    <w:semiHidden/>
    <w:unhideWhenUsed/>
    <w:qFormat/>
    <w:rsid w:val="006C118F"/>
    <w:pPr>
      <w:outlineLvl w:val="9"/>
    </w:pPr>
  </w:style>
  <w:style w:type="paragraph" w:styleId="Header">
    <w:name w:val="header"/>
    <w:basedOn w:val="Normal"/>
    <w:link w:val="HeaderChar"/>
    <w:uiPriority w:val="99"/>
    <w:unhideWhenUsed/>
    <w:rsid w:val="00764F4E"/>
    <w:pPr>
      <w:tabs>
        <w:tab w:val="center" w:pos="4680"/>
        <w:tab w:val="right" w:pos="9360"/>
      </w:tabs>
      <w:spacing w:line="240" w:lineRule="auto"/>
    </w:pPr>
  </w:style>
  <w:style w:type="character" w:customStyle="1" w:styleId="HeaderChar">
    <w:name w:val="Header Char"/>
    <w:basedOn w:val="DefaultParagraphFont"/>
    <w:link w:val="Header"/>
    <w:uiPriority w:val="99"/>
    <w:rsid w:val="00764F4E"/>
  </w:style>
  <w:style w:type="paragraph" w:styleId="Footer">
    <w:name w:val="footer"/>
    <w:basedOn w:val="Normal"/>
    <w:link w:val="FooterChar"/>
    <w:uiPriority w:val="99"/>
    <w:unhideWhenUsed/>
    <w:rsid w:val="00764F4E"/>
    <w:pPr>
      <w:tabs>
        <w:tab w:val="center" w:pos="4680"/>
        <w:tab w:val="right" w:pos="9360"/>
      </w:tabs>
      <w:spacing w:line="240" w:lineRule="auto"/>
    </w:pPr>
  </w:style>
  <w:style w:type="character" w:customStyle="1" w:styleId="FooterChar">
    <w:name w:val="Footer Char"/>
    <w:basedOn w:val="DefaultParagraphFont"/>
    <w:link w:val="Footer"/>
    <w:uiPriority w:val="99"/>
    <w:rsid w:val="00764F4E"/>
  </w:style>
  <w:style w:type="paragraph" w:styleId="BalloonText">
    <w:name w:val="Balloon Text"/>
    <w:basedOn w:val="Normal"/>
    <w:link w:val="BalloonTextChar"/>
    <w:uiPriority w:val="99"/>
    <w:semiHidden/>
    <w:unhideWhenUsed/>
    <w:rsid w:val="00DC717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717D"/>
    <w:rPr>
      <w:rFonts w:ascii="Tahoma" w:hAnsi="Tahoma" w:cs="Tahoma"/>
      <w:sz w:val="16"/>
      <w:szCs w:val="16"/>
    </w:rPr>
  </w:style>
  <w:style w:type="character" w:styleId="Hyperlink">
    <w:name w:val="Hyperlink"/>
    <w:basedOn w:val="DefaultParagraphFont"/>
    <w:uiPriority w:val="99"/>
    <w:unhideWhenUsed/>
    <w:rsid w:val="00537ED3"/>
    <w:rPr>
      <w:color w:val="0000FF" w:themeColor="hyperlink"/>
      <w:u w:val="single"/>
    </w:rPr>
  </w:style>
  <w:style w:type="character" w:styleId="FollowedHyperlink">
    <w:name w:val="FollowedHyperlink"/>
    <w:basedOn w:val="DefaultParagraphFont"/>
    <w:uiPriority w:val="99"/>
    <w:semiHidden/>
    <w:unhideWhenUsed/>
    <w:rsid w:val="00537ED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3511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aleprocure.ca.gov/pages/PublicSearch/supplier-search.aspx\"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AOC Font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1021</Words>
  <Characters>5823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Administrative Office of the Courts</Company>
  <LinksUpToDate>false</LinksUpToDate>
  <CharactersWithSpaces>6831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TTorr</dc:creator>
  <cp:lastModifiedBy>Blackney, Sam</cp:lastModifiedBy>
  <cp:revision>4</cp:revision>
  <cp:lastPrinted>2013-08-12T18:05:00Z</cp:lastPrinted>
  <dcterms:created xsi:type="dcterms:W3CDTF">2017-10-03T16:01:00Z</dcterms:created>
  <dcterms:modified xsi:type="dcterms:W3CDTF">2025-09-05T17:57:00Z</dcterms:modified>
</cp:coreProperties>
</file>