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6A2C4" w14:textId="77777777" w:rsidR="007A0C3E" w:rsidRPr="00BF2E9B" w:rsidRDefault="007A0C3E" w:rsidP="007A0C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E9B">
        <w:rPr>
          <w:rFonts w:ascii="Times New Roman" w:hAnsi="Times New Roman" w:cs="Times New Roman"/>
          <w:b/>
          <w:bCs/>
          <w:sz w:val="24"/>
          <w:szCs w:val="24"/>
        </w:rPr>
        <w:t>ATTACHMENT 3</w:t>
      </w:r>
    </w:p>
    <w:p w14:paraId="75AF2745" w14:textId="77777777" w:rsidR="007A0C3E" w:rsidRPr="00BF2E9B" w:rsidRDefault="004E17DF" w:rsidP="007A0C3E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F2E9B">
        <w:rPr>
          <w:rFonts w:ascii="Times New Roman" w:hAnsi="Times New Roman" w:cs="Times New Roman"/>
          <w:b/>
          <w:bCs/>
          <w:caps/>
          <w:sz w:val="24"/>
          <w:szCs w:val="24"/>
        </w:rPr>
        <w:t>PROPOSER’S</w:t>
      </w:r>
      <w:r w:rsidR="00D720E4" w:rsidRPr="00BF2E9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FE2A84" w:rsidRPr="00BF2E9B">
        <w:rPr>
          <w:rFonts w:ascii="Times New Roman" w:hAnsi="Times New Roman" w:cs="Times New Roman"/>
          <w:b/>
          <w:bCs/>
          <w:caps/>
          <w:sz w:val="24"/>
          <w:szCs w:val="24"/>
        </w:rPr>
        <w:t>ACCEPTANCE OF</w:t>
      </w:r>
      <w:r w:rsidR="00D720E4" w:rsidRPr="00BF2E9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Terms and Conditions </w:t>
      </w:r>
    </w:p>
    <w:p w14:paraId="5B827BD3" w14:textId="77777777" w:rsidR="004E17DF" w:rsidRPr="00BF2E9B" w:rsidRDefault="004E17DF" w:rsidP="007A0C3E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7D52DF0" w14:textId="77777777" w:rsidR="007A0C3E" w:rsidRPr="00BF2E9B" w:rsidRDefault="007A0C3E" w:rsidP="007A0C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01354" w14:textId="77777777" w:rsidR="007A0C3E" w:rsidRPr="00BF2E9B" w:rsidRDefault="007A0C3E" w:rsidP="007A0C3E">
      <w:pPr>
        <w:autoSpaceDE w:val="0"/>
        <w:autoSpaceDN w:val="0"/>
        <w:rPr>
          <w:rFonts w:ascii="Times New Roman" w:hAnsi="Times New Roman" w:cs="Times New Roman"/>
          <w:sz w:val="24"/>
          <w:szCs w:val="24"/>
          <w:u w:val="single"/>
        </w:rPr>
      </w:pPr>
    </w:p>
    <w:p w14:paraId="03022768" w14:textId="77777777" w:rsidR="007A0C3E" w:rsidRPr="00BF2E9B" w:rsidRDefault="007A0C3E" w:rsidP="007A0C3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BF2E9B">
        <w:rPr>
          <w:rFonts w:ascii="Times New Roman" w:hAnsi="Times New Roman" w:cs="Times New Roman"/>
          <w:b/>
          <w:sz w:val="24"/>
          <w:szCs w:val="24"/>
        </w:rPr>
        <w:t xml:space="preserve">Instructions: </w:t>
      </w:r>
      <w:r w:rsidR="00EB6CE5" w:rsidRPr="00BF2E9B">
        <w:rPr>
          <w:rFonts w:ascii="Times New Roman" w:hAnsi="Times New Roman" w:cs="Times New Roman"/>
          <w:sz w:val="24"/>
          <w:szCs w:val="24"/>
        </w:rPr>
        <w:t>Mark the appropriate choice</w:t>
      </w:r>
      <w:r w:rsidRPr="00BF2E9B">
        <w:rPr>
          <w:rFonts w:ascii="Times New Roman" w:hAnsi="Times New Roman" w:cs="Times New Roman"/>
          <w:sz w:val="24"/>
          <w:szCs w:val="24"/>
        </w:rPr>
        <w:t xml:space="preserve"> below and sign </w:t>
      </w:r>
      <w:r w:rsidR="00EB6CE5" w:rsidRPr="00BF2E9B">
        <w:rPr>
          <w:rFonts w:ascii="Times New Roman" w:hAnsi="Times New Roman" w:cs="Times New Roman"/>
          <w:sz w:val="24"/>
          <w:szCs w:val="24"/>
        </w:rPr>
        <w:t>this</w:t>
      </w:r>
      <w:r w:rsidRPr="00BF2E9B">
        <w:rPr>
          <w:rFonts w:ascii="Times New Roman" w:hAnsi="Times New Roman" w:cs="Times New Roman"/>
          <w:sz w:val="24"/>
          <w:szCs w:val="24"/>
        </w:rPr>
        <w:t xml:space="preserve"> attachment.</w:t>
      </w:r>
    </w:p>
    <w:p w14:paraId="04AE6281" w14:textId="77777777" w:rsidR="007A0C3E" w:rsidRPr="00BF2E9B" w:rsidRDefault="007A0C3E" w:rsidP="007A0C3E">
      <w:pPr>
        <w:autoSpaceDE w:val="0"/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5984D" w14:textId="77777777" w:rsidR="00715E08" w:rsidRPr="00EA1521" w:rsidRDefault="00715E08" w:rsidP="00715E08">
      <w:pPr>
        <w:jc w:val="both"/>
        <w:rPr>
          <w:rFonts w:ascii="Arial" w:hAnsi="Arial" w:cs="Arial"/>
        </w:rPr>
      </w:pPr>
    </w:p>
    <w:p w14:paraId="3EB09D9A" w14:textId="77777777" w:rsidR="00715E08" w:rsidRDefault="00715E08" w:rsidP="00715E08">
      <w:pPr>
        <w:tabs>
          <w:tab w:val="left" w:pos="720"/>
        </w:tabs>
        <w:autoSpaceDE w:val="0"/>
        <w:autoSpaceDN w:val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A1521"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EA1521">
        <w:rPr>
          <w:rFonts w:ascii="Arial" w:hAnsi="Arial" w:cs="Arial"/>
        </w:rPr>
        <w:t>1.</w:t>
      </w:r>
      <w:r w:rsidRPr="00EA1521">
        <w:rPr>
          <w:rFonts w:ascii="Arial" w:hAnsi="Arial" w:cs="Arial"/>
        </w:rPr>
        <w:tab/>
      </w:r>
      <w:r w:rsidRPr="00BF2E9B">
        <w:rPr>
          <w:rFonts w:ascii="Times New Roman" w:hAnsi="Times New Roman" w:cs="Times New Roman"/>
          <w:sz w:val="24"/>
          <w:szCs w:val="24"/>
        </w:rPr>
        <w:t xml:space="preserve">Proposer accepts Attachment 2: </w:t>
      </w:r>
      <w:r w:rsidR="00610266">
        <w:rPr>
          <w:rFonts w:ascii="Times New Roman" w:hAnsi="Times New Roman" w:cs="Times New Roman"/>
          <w:sz w:val="24"/>
          <w:szCs w:val="24"/>
        </w:rPr>
        <w:t>JBE</w:t>
      </w:r>
      <w:r w:rsidR="00610266" w:rsidRPr="00BF2E9B">
        <w:rPr>
          <w:rFonts w:ascii="Times New Roman" w:hAnsi="Times New Roman" w:cs="Times New Roman"/>
          <w:sz w:val="24"/>
          <w:szCs w:val="24"/>
        </w:rPr>
        <w:t xml:space="preserve"> </w:t>
      </w:r>
      <w:r w:rsidRPr="00BF2E9B">
        <w:rPr>
          <w:rFonts w:ascii="Times New Roman" w:hAnsi="Times New Roman" w:cs="Times New Roman"/>
          <w:sz w:val="24"/>
          <w:szCs w:val="24"/>
        </w:rPr>
        <w:t>Standard Terms and Conditions (“Attachment 2”) without exception.</w:t>
      </w:r>
      <w:r w:rsidR="003A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9AED29" w14:textId="77777777" w:rsidR="00715E08" w:rsidRDefault="00715E08" w:rsidP="007A0C3E">
      <w:pPr>
        <w:autoSpaceDE w:val="0"/>
        <w:autoSpaceDN w:val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A88EF5A" w14:textId="77777777" w:rsidR="007A0C3E" w:rsidRPr="00BF2E9B" w:rsidRDefault="007A0C3E" w:rsidP="007A0C3E">
      <w:pPr>
        <w:autoSpaceDE w:val="0"/>
        <w:autoSpaceDN w:val="0"/>
        <w:rPr>
          <w:rFonts w:ascii="Times New Roman" w:hAnsi="Times New Roman" w:cs="Times New Roman"/>
          <w:b/>
          <w:i/>
          <w:sz w:val="24"/>
          <w:szCs w:val="24"/>
        </w:rPr>
      </w:pPr>
      <w:r w:rsidRPr="00BF2E9B">
        <w:rPr>
          <w:rFonts w:ascii="Times New Roman" w:hAnsi="Times New Roman" w:cs="Times New Roman"/>
          <w:b/>
          <w:i/>
          <w:sz w:val="24"/>
          <w:szCs w:val="24"/>
        </w:rPr>
        <w:t>OR</w:t>
      </w:r>
    </w:p>
    <w:p w14:paraId="4252FEAD" w14:textId="77777777" w:rsidR="007A0C3E" w:rsidRDefault="007A0C3E" w:rsidP="007A0C3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14:paraId="0501086B" w14:textId="77777777" w:rsidR="00715E08" w:rsidRDefault="00715E08" w:rsidP="00715E08">
      <w:pPr>
        <w:tabs>
          <w:tab w:val="left" w:pos="720"/>
        </w:tabs>
        <w:autoSpaceDE w:val="0"/>
        <w:autoSpaceDN w:val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A1521"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2</w:t>
      </w:r>
      <w:r w:rsidRPr="00EA1521">
        <w:rPr>
          <w:rFonts w:ascii="Arial" w:hAnsi="Arial" w:cs="Arial"/>
        </w:rPr>
        <w:t>.</w:t>
      </w:r>
      <w:r w:rsidRPr="00EA1521">
        <w:rPr>
          <w:rFonts w:ascii="Arial" w:hAnsi="Arial" w:cs="Arial"/>
        </w:rPr>
        <w:tab/>
      </w:r>
      <w:r w:rsidRPr="00BF2E9B">
        <w:rPr>
          <w:rFonts w:ascii="Times New Roman" w:hAnsi="Times New Roman" w:cs="Times New Roman"/>
          <w:sz w:val="24"/>
          <w:szCs w:val="24"/>
        </w:rPr>
        <w:t xml:space="preserve">Proposer proposes exceptions or </w:t>
      </w:r>
      <w:r w:rsidR="00610266">
        <w:rPr>
          <w:rFonts w:ascii="Times New Roman" w:hAnsi="Times New Roman" w:cs="Times New Roman"/>
          <w:sz w:val="24"/>
          <w:szCs w:val="24"/>
        </w:rPr>
        <w:t>changes</w:t>
      </w:r>
      <w:r w:rsidR="00610266" w:rsidRPr="00BF2E9B">
        <w:rPr>
          <w:rFonts w:ascii="Times New Roman" w:hAnsi="Times New Roman" w:cs="Times New Roman"/>
          <w:sz w:val="24"/>
          <w:szCs w:val="24"/>
        </w:rPr>
        <w:t xml:space="preserve"> </w:t>
      </w:r>
      <w:r w:rsidRPr="00BF2E9B">
        <w:rPr>
          <w:rFonts w:ascii="Times New Roman" w:hAnsi="Times New Roman" w:cs="Times New Roman"/>
          <w:sz w:val="24"/>
          <w:szCs w:val="24"/>
        </w:rPr>
        <w:t xml:space="preserve">to Attachment 2.  Proposer must also submit (i) a red-lined version of Attachment 2 that </w:t>
      </w:r>
      <w:r w:rsidR="00610266">
        <w:rPr>
          <w:rFonts w:ascii="Times New Roman" w:hAnsi="Times New Roman" w:cs="Times New Roman"/>
          <w:sz w:val="24"/>
          <w:szCs w:val="24"/>
        </w:rPr>
        <w:t xml:space="preserve">implements all </w:t>
      </w:r>
      <w:r w:rsidRPr="00BF2E9B">
        <w:rPr>
          <w:rFonts w:ascii="Times New Roman" w:hAnsi="Times New Roman" w:cs="Times New Roman"/>
          <w:sz w:val="24"/>
          <w:szCs w:val="24"/>
        </w:rPr>
        <w:t xml:space="preserve">proposed </w:t>
      </w:r>
      <w:r w:rsidR="00610266">
        <w:rPr>
          <w:rFonts w:ascii="Times New Roman" w:hAnsi="Times New Roman" w:cs="Times New Roman"/>
          <w:sz w:val="24"/>
          <w:szCs w:val="24"/>
        </w:rPr>
        <w:t>changes</w:t>
      </w:r>
      <w:r w:rsidRPr="00BF2E9B">
        <w:rPr>
          <w:rFonts w:ascii="Times New Roman" w:hAnsi="Times New Roman" w:cs="Times New Roman"/>
          <w:sz w:val="24"/>
          <w:szCs w:val="24"/>
        </w:rPr>
        <w:t xml:space="preserve">, and (ii) a written explanation or rationale for each exception or proposed </w:t>
      </w:r>
      <w:r w:rsidR="00610266">
        <w:rPr>
          <w:rFonts w:ascii="Times New Roman" w:hAnsi="Times New Roman" w:cs="Times New Roman"/>
          <w:sz w:val="24"/>
          <w:szCs w:val="24"/>
        </w:rPr>
        <w:t>change</w:t>
      </w:r>
      <w:r w:rsidRPr="00BF2E9B">
        <w:rPr>
          <w:rFonts w:ascii="Times New Roman" w:hAnsi="Times New Roman" w:cs="Times New Roman"/>
          <w:sz w:val="24"/>
          <w:szCs w:val="24"/>
        </w:rPr>
        <w:t>.</w:t>
      </w:r>
    </w:p>
    <w:p w14:paraId="13ACB4FC" w14:textId="77777777" w:rsidR="00715E08" w:rsidRPr="00BF2E9B" w:rsidRDefault="00715E08" w:rsidP="007A0C3E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14:paraId="63A7DF4B" w14:textId="77777777" w:rsidR="007A0C3E" w:rsidRPr="00D720E4" w:rsidRDefault="007A0C3E" w:rsidP="007A0C3E">
      <w:pPr>
        <w:autoSpaceDE w:val="0"/>
        <w:autoSpaceDN w:val="0"/>
        <w:ind w:left="720" w:hanging="72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161"/>
        <w:tblW w:w="5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0"/>
      </w:tblGrid>
      <w:tr w:rsidR="00E85E86" w14:paraId="75810E46" w14:textId="77777777" w:rsidTr="00BE6A0A">
        <w:trPr>
          <w:trHeight w:hRule="exact" w:val="784"/>
        </w:trPr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E1F7B" w14:textId="77777777" w:rsidR="00E85E86" w:rsidRDefault="00E85E86" w:rsidP="00E85E86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BY </w:t>
            </w:r>
            <w:r>
              <w:rPr>
                <w:rFonts w:ascii="Arial" w:hAnsi="Arial"/>
                <w:i/>
                <w:sz w:val="14"/>
              </w:rPr>
              <w:t>(Authorized Signature)</w:t>
            </w:r>
          </w:p>
          <w:p w14:paraId="167A865B" w14:textId="77777777" w:rsidR="00E85E86" w:rsidRDefault="00E85E86" w:rsidP="00E85E86">
            <w:pPr>
              <w:tabs>
                <w:tab w:val="left" w:pos="3600"/>
              </w:tabs>
              <w:rPr>
                <w:sz w:val="18"/>
              </w:rPr>
            </w:pPr>
            <w:r>
              <w:rPr>
                <w:rFonts w:ascii="Arial" w:hAnsi="Arial"/>
                <w:sz w:val="28"/>
              </w:rPr>
              <w:sym w:font="Wingdings" w:char="F03F"/>
            </w:r>
          </w:p>
        </w:tc>
      </w:tr>
      <w:tr w:rsidR="00E85E86" w14:paraId="02CC5F64" w14:textId="77777777" w:rsidTr="00BE6A0A">
        <w:trPr>
          <w:trHeight w:hRule="exact" w:val="704"/>
        </w:trPr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0D7CA0" w14:textId="77777777" w:rsidR="00E85E86" w:rsidRDefault="00E85E86" w:rsidP="00E85E86">
            <w:pPr>
              <w:tabs>
                <w:tab w:val="left" w:pos="3600"/>
              </w:tabs>
              <w:rPr>
                <w:sz w:val="16"/>
              </w:rPr>
            </w:pPr>
            <w:r>
              <w:rPr>
                <w:rFonts w:ascii="Arial" w:hAnsi="Arial"/>
                <w:sz w:val="14"/>
              </w:rPr>
              <w:t xml:space="preserve"> PRINTED NAME OF PERSON SIGNING</w:t>
            </w:r>
            <w:r>
              <w:rPr>
                <w:sz w:val="16"/>
              </w:rPr>
              <w:t xml:space="preserve"> </w:t>
            </w:r>
          </w:p>
          <w:p w14:paraId="67730739" w14:textId="77777777" w:rsidR="00E85E86" w:rsidRDefault="00E85E86" w:rsidP="00E85E86">
            <w:pPr>
              <w:tabs>
                <w:tab w:val="left" w:pos="3600"/>
              </w:tabs>
              <w:rPr>
                <w:sz w:val="16"/>
              </w:rPr>
            </w:pPr>
          </w:p>
          <w:p w14:paraId="42E914B6" w14:textId="77777777" w:rsidR="00E85E86" w:rsidRDefault="00E85E86" w:rsidP="00E85E86">
            <w:pPr>
              <w:tabs>
                <w:tab w:val="left" w:pos="3600"/>
              </w:tabs>
              <w:rPr>
                <w:sz w:val="16"/>
              </w:rPr>
            </w:pPr>
          </w:p>
        </w:tc>
      </w:tr>
      <w:tr w:rsidR="00E85E86" w14:paraId="041EADEA" w14:textId="77777777" w:rsidTr="00BE6A0A">
        <w:trPr>
          <w:trHeight w:hRule="exact" w:val="704"/>
        </w:trPr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42790" w14:textId="77777777" w:rsidR="00E85E86" w:rsidRPr="00E85E86" w:rsidRDefault="00E85E86" w:rsidP="00E85E86">
            <w:pPr>
              <w:tabs>
                <w:tab w:val="left" w:pos="3600"/>
              </w:tabs>
              <w:rPr>
                <w:rFonts w:ascii="Arial" w:hAnsi="Arial"/>
                <w:caps/>
                <w:sz w:val="14"/>
              </w:rPr>
            </w:pPr>
            <w:r w:rsidRPr="00E85E86">
              <w:rPr>
                <w:rFonts w:ascii="Arial" w:hAnsi="Arial"/>
                <w:caps/>
                <w:sz w:val="14"/>
              </w:rPr>
              <w:t>TITLE of person signing</w:t>
            </w:r>
          </w:p>
        </w:tc>
      </w:tr>
    </w:tbl>
    <w:p w14:paraId="28029219" w14:textId="77777777" w:rsidR="007A0C3E" w:rsidRPr="00D720E4" w:rsidRDefault="007A0C3E" w:rsidP="007A0C3E">
      <w:pPr>
        <w:autoSpaceDE w:val="0"/>
        <w:autoSpaceDN w:val="0"/>
        <w:ind w:left="720" w:hanging="720"/>
        <w:rPr>
          <w:rFonts w:ascii="Times New Roman" w:hAnsi="Times New Roman" w:cs="Times New Roman"/>
        </w:rPr>
      </w:pPr>
    </w:p>
    <w:p w14:paraId="05AB8361" w14:textId="77777777" w:rsidR="007A0C3E" w:rsidRPr="00D720E4" w:rsidRDefault="007A0C3E" w:rsidP="007A0C3E">
      <w:pPr>
        <w:autoSpaceDE w:val="0"/>
        <w:autoSpaceDN w:val="0"/>
        <w:ind w:left="720" w:hanging="720"/>
        <w:rPr>
          <w:rFonts w:ascii="Times New Roman" w:hAnsi="Times New Roman" w:cs="Times New Roman"/>
          <w:iCs/>
        </w:rPr>
      </w:pPr>
    </w:p>
    <w:sectPr w:rsidR="007A0C3E" w:rsidRPr="00D720E4" w:rsidSect="00001C8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63D5" w14:textId="77777777" w:rsidR="002E5E7F" w:rsidRDefault="002E5E7F" w:rsidP="004D0CDC">
      <w:r>
        <w:separator/>
      </w:r>
    </w:p>
  </w:endnote>
  <w:endnote w:type="continuationSeparator" w:id="0">
    <w:p w14:paraId="57F08A4B" w14:textId="77777777" w:rsidR="002E5E7F" w:rsidRDefault="002E5E7F" w:rsidP="004D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26312" w14:textId="77777777" w:rsidR="004D0CDC" w:rsidRPr="004D0CDC" w:rsidRDefault="004D0CDC">
    <w:pPr>
      <w:pStyle w:val="Footer"/>
      <w:rPr>
        <w:rFonts w:ascii="Times New Roman" w:hAnsi="Times New Roman" w:cs="Times New Roman"/>
        <w:sz w:val="20"/>
        <w:szCs w:val="20"/>
      </w:rPr>
    </w:pPr>
    <w:r w:rsidRPr="004D0CDC">
      <w:rPr>
        <w:rFonts w:ascii="Times New Roman" w:hAnsi="Times New Roman" w:cs="Times New Roman"/>
        <w:sz w:val="20"/>
        <w:szCs w:val="20"/>
      </w:rPr>
      <w:t>1</w:t>
    </w:r>
    <w:r w:rsidRPr="004D0CDC">
      <w:rPr>
        <w:rFonts w:ascii="Times New Roman" w:hAnsi="Times New Roman" w:cs="Times New Roman"/>
        <w:sz w:val="20"/>
        <w:szCs w:val="20"/>
      </w:rPr>
      <w:tab/>
    </w:r>
    <w:r w:rsidRPr="004D0CDC">
      <w:rPr>
        <w:rFonts w:ascii="Times New Roman" w:hAnsi="Times New Roman" w:cs="Times New Roman"/>
        <w:sz w:val="20"/>
        <w:szCs w:val="20"/>
      </w:rPr>
      <w:tab/>
      <w:t xml:space="preserve">rev </w:t>
    </w:r>
    <w:r w:rsidR="008E2402">
      <w:rPr>
        <w:rFonts w:ascii="Times New Roman" w:hAnsi="Times New Roman" w:cs="Times New Roman"/>
        <w:sz w:val="20"/>
        <w:szCs w:val="20"/>
      </w:rPr>
      <w:t>12/16/13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DA39A" w14:textId="77777777" w:rsidR="002E5E7F" w:rsidRDefault="002E5E7F" w:rsidP="004D0CDC">
      <w:r>
        <w:separator/>
      </w:r>
    </w:p>
  </w:footnote>
  <w:footnote w:type="continuationSeparator" w:id="0">
    <w:p w14:paraId="03E1315F" w14:textId="77777777" w:rsidR="002E5E7F" w:rsidRDefault="002E5E7F" w:rsidP="004D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FAD4E" w14:textId="6455B90C" w:rsidR="008B424D" w:rsidRDefault="008B424D" w:rsidP="008B424D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  </w:t>
    </w:r>
    <w:r>
      <w:rPr>
        <w:color w:val="000000"/>
        <w:sz w:val="22"/>
        <w:szCs w:val="22"/>
      </w:rPr>
      <w:t xml:space="preserve">  </w:t>
    </w:r>
    <w:r w:rsidR="00DD747F">
      <w:rPr>
        <w:i/>
        <w:color w:val="FF0000"/>
        <w:sz w:val="22"/>
        <w:szCs w:val="22"/>
      </w:rPr>
      <w:t>Managed Drupal Website Hosting</w:t>
    </w:r>
  </w:p>
  <w:p w14:paraId="59587F7F" w14:textId="10D8056A" w:rsidR="008B424D" w:rsidRPr="008B424D" w:rsidRDefault="008B424D" w:rsidP="008B424D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 w:rsidRPr="009000D1">
      <w:rPr>
        <w:color w:val="000000"/>
      </w:rPr>
      <w:t xml:space="preserve">  </w:t>
    </w:r>
    <w:r w:rsidR="00DD747F">
      <w:rPr>
        <w:i/>
        <w:color w:val="FF0000"/>
        <w:sz w:val="22"/>
        <w:szCs w:val="22"/>
      </w:rPr>
      <w:t>RFP IT-2025-01-SB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C3E"/>
    <w:rsid w:val="00001C83"/>
    <w:rsid w:val="0001740A"/>
    <w:rsid w:val="0008002C"/>
    <w:rsid w:val="000A036B"/>
    <w:rsid w:val="000F028F"/>
    <w:rsid w:val="0018074F"/>
    <w:rsid w:val="001E277C"/>
    <w:rsid w:val="002925BB"/>
    <w:rsid w:val="002E5E7F"/>
    <w:rsid w:val="00310EE8"/>
    <w:rsid w:val="003A2875"/>
    <w:rsid w:val="003C1CD2"/>
    <w:rsid w:val="00431566"/>
    <w:rsid w:val="00435C9E"/>
    <w:rsid w:val="004D0CDC"/>
    <w:rsid w:val="004E17DF"/>
    <w:rsid w:val="005C2DBA"/>
    <w:rsid w:val="00610266"/>
    <w:rsid w:val="00667A56"/>
    <w:rsid w:val="00715E08"/>
    <w:rsid w:val="007835A5"/>
    <w:rsid w:val="007A0C3E"/>
    <w:rsid w:val="00880DE9"/>
    <w:rsid w:val="008B424D"/>
    <w:rsid w:val="008D26E3"/>
    <w:rsid w:val="008E2402"/>
    <w:rsid w:val="00A167B2"/>
    <w:rsid w:val="00A23C2C"/>
    <w:rsid w:val="00B17263"/>
    <w:rsid w:val="00BE6A0A"/>
    <w:rsid w:val="00BE6E11"/>
    <w:rsid w:val="00BF2E9B"/>
    <w:rsid w:val="00C21F04"/>
    <w:rsid w:val="00C7776B"/>
    <w:rsid w:val="00CD0EA1"/>
    <w:rsid w:val="00D17F2D"/>
    <w:rsid w:val="00D3274C"/>
    <w:rsid w:val="00D66385"/>
    <w:rsid w:val="00D720E4"/>
    <w:rsid w:val="00DD747F"/>
    <w:rsid w:val="00E4585E"/>
    <w:rsid w:val="00E85E86"/>
    <w:rsid w:val="00EB6CE5"/>
    <w:rsid w:val="00EE4E2A"/>
    <w:rsid w:val="00F44202"/>
    <w:rsid w:val="00FE2A84"/>
    <w:rsid w:val="00FE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6276"/>
  <w15:docId w15:val="{79517C9D-6553-49C5-B0B3-FBD205A0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C3E"/>
    <w:rPr>
      <w:rFonts w:ascii="Calibr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7F2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17F2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7F2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D17F2D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D17F2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D17F2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D17F2D"/>
    <w:pPr>
      <w:spacing w:before="240" w:after="60"/>
      <w:outlineLvl w:val="8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17F2D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D17F2D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D17F2D"/>
    <w:rPr>
      <w:rFonts w:ascii="Arial" w:eastAsia="Times New Roman" w:hAnsi="Arial"/>
      <w:b/>
      <w:b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D17F2D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D17F2D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D17F2D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D17F2D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D17F2D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D17F2D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F2D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link w:val="Subtitle"/>
    <w:uiPriority w:val="11"/>
    <w:rsid w:val="00D17F2D"/>
    <w:rPr>
      <w:rFonts w:ascii="Arial" w:eastAsia="Times New Roman" w:hAnsi="Arial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17F2D"/>
    <w:pPr>
      <w:outlineLvl w:val="9"/>
    </w:pPr>
  </w:style>
  <w:style w:type="paragraph" w:styleId="ListParagraph">
    <w:name w:val="List Paragraph"/>
    <w:basedOn w:val="Normal"/>
    <w:uiPriority w:val="34"/>
    <w:qFormat/>
    <w:rsid w:val="00715E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D0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0CD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D0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0CDC"/>
    <w:rPr>
      <w:rFonts w:ascii="Calibri" w:hAnsi="Calibri" w:cs="Calibr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8B424D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24D"/>
  </w:style>
  <w:style w:type="paragraph" w:styleId="BalloonText">
    <w:name w:val="Balloon Text"/>
    <w:basedOn w:val="Normal"/>
    <w:link w:val="BalloonTextChar"/>
    <w:uiPriority w:val="99"/>
    <w:semiHidden/>
    <w:unhideWhenUsed/>
    <w:rsid w:val="008B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747F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Administrative Office of the Courts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pcoombs</dc:creator>
  <cp:lastModifiedBy>Blackney, Sam</cp:lastModifiedBy>
  <cp:revision>4</cp:revision>
  <dcterms:created xsi:type="dcterms:W3CDTF">2013-12-11T19:01:00Z</dcterms:created>
  <dcterms:modified xsi:type="dcterms:W3CDTF">2025-08-14T19:15:00Z</dcterms:modified>
</cp:coreProperties>
</file>