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B240F" w14:textId="77777777" w:rsidR="00A74A0F" w:rsidRPr="007D7C94" w:rsidRDefault="00F03798" w:rsidP="00F03798">
      <w:pPr>
        <w:pStyle w:val="Heading10"/>
        <w:keepNext w:val="0"/>
        <w:ind w:right="288"/>
        <w:rPr>
          <w:color w:val="000000" w:themeColor="text1"/>
        </w:rPr>
      </w:pPr>
      <w:r w:rsidRPr="007D7C94">
        <w:rPr>
          <w:color w:val="000000" w:themeColor="text1"/>
        </w:rPr>
        <w:t xml:space="preserve">ATTACHMENT </w:t>
      </w:r>
      <w:r w:rsidR="003F0D7A">
        <w:rPr>
          <w:color w:val="000000" w:themeColor="text1"/>
        </w:rPr>
        <w:t>7</w:t>
      </w:r>
    </w:p>
    <w:p w14:paraId="7D53470F" w14:textId="77777777" w:rsidR="00F03798" w:rsidRPr="007D7C94" w:rsidRDefault="00F03798" w:rsidP="00F03798">
      <w:pPr>
        <w:pStyle w:val="Heading10"/>
        <w:keepNext w:val="0"/>
        <w:ind w:right="288"/>
      </w:pPr>
      <w:r w:rsidRPr="007D7C94">
        <w:t>IRAN contracting act certification</w:t>
      </w:r>
    </w:p>
    <w:p w14:paraId="7EDA1510" w14:textId="77777777" w:rsidR="00F03798" w:rsidRPr="007D7C94" w:rsidRDefault="00F03798" w:rsidP="00F03798">
      <w:pPr>
        <w:ind w:left="1440" w:hanging="720"/>
        <w:rPr>
          <w:b/>
          <w:bCs/>
          <w:i/>
          <w:caps/>
          <w:color w:val="000000" w:themeColor="text1"/>
          <w:sz w:val="24"/>
          <w:szCs w:val="24"/>
        </w:rPr>
      </w:pPr>
    </w:p>
    <w:p w14:paraId="0F670884" w14:textId="77777777" w:rsidR="00F03798" w:rsidRPr="007D7C94" w:rsidRDefault="00F03798" w:rsidP="00F03798">
      <w:pPr>
        <w:ind w:left="1440" w:hanging="720"/>
        <w:rPr>
          <w:b/>
          <w:bCs/>
          <w:i/>
          <w:caps/>
          <w:color w:val="000000" w:themeColor="text1"/>
          <w:sz w:val="24"/>
          <w:szCs w:val="24"/>
        </w:rPr>
      </w:pPr>
    </w:p>
    <w:p w14:paraId="7EBE739C" w14:textId="77777777" w:rsidR="00F03798" w:rsidRPr="007D7C94" w:rsidRDefault="00F03798" w:rsidP="00F03798">
      <w:pPr>
        <w:jc w:val="both"/>
        <w:rPr>
          <w:sz w:val="24"/>
          <w:szCs w:val="24"/>
        </w:rPr>
      </w:pPr>
      <w:r w:rsidRPr="007D7C94">
        <w:rPr>
          <w:sz w:val="24"/>
          <w:szCs w:val="24"/>
        </w:rPr>
        <w:t xml:space="preserve">Pursuant to Public Contract Code (PCC) section 2204, </w:t>
      </w:r>
      <w:r w:rsidR="006F7CD1" w:rsidRPr="007D7C94">
        <w:rPr>
          <w:sz w:val="24"/>
          <w:szCs w:val="24"/>
        </w:rPr>
        <w:t>an Iran Contracting Act certification is</w:t>
      </w:r>
      <w:r w:rsidRPr="007D7C94">
        <w:rPr>
          <w:sz w:val="24"/>
          <w:szCs w:val="24"/>
        </w:rPr>
        <w:t xml:space="preserve"> required </w:t>
      </w:r>
      <w:r w:rsidR="006F7CD1" w:rsidRPr="007D7C94">
        <w:rPr>
          <w:sz w:val="24"/>
          <w:szCs w:val="24"/>
        </w:rPr>
        <w:t>for solicitations of</w:t>
      </w:r>
      <w:r w:rsidR="00EA241C" w:rsidRPr="007D7C94">
        <w:rPr>
          <w:sz w:val="24"/>
          <w:szCs w:val="24"/>
        </w:rPr>
        <w:t xml:space="preserve"> goods or services of $1,000,000 or more</w:t>
      </w:r>
      <w:r w:rsidRPr="007D7C94">
        <w:rPr>
          <w:sz w:val="24"/>
          <w:szCs w:val="24"/>
        </w:rPr>
        <w:t xml:space="preserve">.  </w:t>
      </w:r>
    </w:p>
    <w:p w14:paraId="6B6628B2" w14:textId="77777777" w:rsidR="00F03798" w:rsidRPr="007D7C94" w:rsidRDefault="00F03798" w:rsidP="00F03798">
      <w:pPr>
        <w:jc w:val="both"/>
        <w:rPr>
          <w:sz w:val="24"/>
          <w:szCs w:val="24"/>
        </w:rPr>
      </w:pPr>
    </w:p>
    <w:p w14:paraId="49342CC6" w14:textId="77777777" w:rsidR="00F03798" w:rsidRPr="007D7C94" w:rsidRDefault="009B3C04" w:rsidP="00B74333">
      <w:pPr>
        <w:rPr>
          <w:sz w:val="24"/>
          <w:szCs w:val="24"/>
        </w:rPr>
      </w:pPr>
      <w:r w:rsidRPr="007D7C94">
        <w:rPr>
          <w:sz w:val="24"/>
          <w:szCs w:val="24"/>
        </w:rPr>
        <w:t xml:space="preserve">To submit a </w:t>
      </w:r>
      <w:r w:rsidR="00F03798" w:rsidRPr="007D7C94">
        <w:rPr>
          <w:sz w:val="24"/>
          <w:szCs w:val="24"/>
        </w:rPr>
        <w:t xml:space="preserve">proposal to the </w:t>
      </w:r>
      <w:r w:rsidR="00C94140">
        <w:rPr>
          <w:sz w:val="24"/>
          <w:szCs w:val="24"/>
        </w:rPr>
        <w:t>JBE</w:t>
      </w:r>
      <w:r w:rsidR="00F03798" w:rsidRPr="007D7C94">
        <w:rPr>
          <w:sz w:val="24"/>
          <w:szCs w:val="24"/>
        </w:rPr>
        <w:t xml:space="preserve">, you must complete </w:t>
      </w:r>
      <w:r w:rsidR="00F03798" w:rsidRPr="007D7C94">
        <w:rPr>
          <w:b/>
          <w:sz w:val="24"/>
          <w:szCs w:val="24"/>
          <w:u w:val="single"/>
        </w:rPr>
        <w:t>ONLY ONE</w:t>
      </w:r>
      <w:r w:rsidR="00F03798" w:rsidRPr="007D7C94">
        <w:rPr>
          <w:bCs/>
          <w:sz w:val="24"/>
          <w:szCs w:val="24"/>
        </w:rPr>
        <w:t xml:space="preserve"> </w:t>
      </w:r>
      <w:r w:rsidR="00F03798" w:rsidRPr="007D7C94">
        <w:rPr>
          <w:sz w:val="24"/>
          <w:szCs w:val="24"/>
        </w:rPr>
        <w:t xml:space="preserve">of the following two paragraphs.  To complete paragraph </w:t>
      </w:r>
      <w:r w:rsidR="00BC3477" w:rsidRPr="007D7C94">
        <w:rPr>
          <w:sz w:val="24"/>
          <w:szCs w:val="24"/>
        </w:rPr>
        <w:t>1</w:t>
      </w:r>
      <w:r w:rsidR="00F03798" w:rsidRPr="007D7C94">
        <w:rPr>
          <w:sz w:val="24"/>
          <w:szCs w:val="24"/>
        </w:rPr>
        <w:t xml:space="preserve">, check the corresponding box </w:t>
      </w:r>
      <w:r w:rsidR="00F03798" w:rsidRPr="007D7C94">
        <w:rPr>
          <w:b/>
          <w:sz w:val="24"/>
          <w:szCs w:val="24"/>
          <w:u w:val="single"/>
        </w:rPr>
        <w:t>and</w:t>
      </w:r>
      <w:r w:rsidR="00F03798" w:rsidRPr="007D7C94">
        <w:rPr>
          <w:sz w:val="24"/>
          <w:szCs w:val="24"/>
        </w:rPr>
        <w:t xml:space="preserve"> complete the certification for paragraph </w:t>
      </w:r>
      <w:r w:rsidR="00BC3477" w:rsidRPr="007D7C94">
        <w:rPr>
          <w:sz w:val="24"/>
          <w:szCs w:val="24"/>
        </w:rPr>
        <w:t>1</w:t>
      </w:r>
      <w:r w:rsidR="00F03798" w:rsidRPr="007D7C94">
        <w:rPr>
          <w:sz w:val="24"/>
          <w:szCs w:val="24"/>
        </w:rPr>
        <w:t xml:space="preserve">. </w:t>
      </w:r>
      <w:r w:rsidR="006F7CD1" w:rsidRPr="007D7C94">
        <w:rPr>
          <w:sz w:val="24"/>
          <w:szCs w:val="24"/>
        </w:rPr>
        <w:t xml:space="preserve">To complete paragraph 2, simply check the corresponding box.  </w:t>
      </w:r>
    </w:p>
    <w:p w14:paraId="71A6885C" w14:textId="77777777" w:rsidR="00F03798" w:rsidRPr="007D7C94" w:rsidRDefault="00F03798" w:rsidP="00F03798">
      <w:pPr>
        <w:rPr>
          <w:sz w:val="24"/>
          <w:szCs w:val="24"/>
        </w:rPr>
      </w:pPr>
    </w:p>
    <w:p w14:paraId="1CCA28DC" w14:textId="77777777" w:rsidR="00F03798" w:rsidRPr="007D7C94" w:rsidRDefault="00F03798" w:rsidP="00F03798">
      <w:pPr>
        <w:jc w:val="both"/>
        <w:rPr>
          <w:sz w:val="24"/>
          <w:szCs w:val="24"/>
        </w:rPr>
      </w:pPr>
    </w:p>
    <w:p w14:paraId="128E4815" w14:textId="77777777" w:rsidR="00F03798" w:rsidRPr="007D7C94" w:rsidRDefault="00F03798" w:rsidP="00F03798">
      <w:pPr>
        <w:tabs>
          <w:tab w:val="left" w:pos="720"/>
        </w:tabs>
        <w:ind w:left="1440" w:hanging="1440"/>
        <w:rPr>
          <w:sz w:val="24"/>
          <w:szCs w:val="24"/>
        </w:rPr>
      </w:pPr>
      <w:r w:rsidRPr="007D7C94">
        <w:rPr>
          <w:sz w:val="24"/>
          <w:szCs w:val="24"/>
        </w:rPr>
        <w:sym w:font="Wingdings" w:char="F06F"/>
      </w:r>
      <w:r w:rsidRPr="007D7C94">
        <w:rPr>
          <w:sz w:val="24"/>
          <w:szCs w:val="24"/>
        </w:rPr>
        <w:tab/>
        <w:t>1.</w:t>
      </w:r>
      <w:r w:rsidRPr="007D7C94">
        <w:rPr>
          <w:sz w:val="24"/>
          <w:szCs w:val="24"/>
        </w:rPr>
        <w:tab/>
        <w:t>We are not on the current list of persons engaged in investment activities in Iran created by the California Department of General Services (“DGS”) pursuant to PCC 2203(b), and we are not a financial institution extending twenty million dollars ($20,000,000) or more in credit to another person, for 45 days or more, if that other person will use the credit to provide goods or services in the energy sector in Iran and is identified on the current list of persons engaged in investment activities in Iran created by DGS.</w:t>
      </w:r>
      <w:r w:rsidR="006275A5">
        <w:rPr>
          <w:sz w:val="24"/>
          <w:szCs w:val="24"/>
        </w:rPr>
        <w:t xml:space="preserve"> </w:t>
      </w:r>
      <w:r w:rsidRPr="007D7C94">
        <w:rPr>
          <w:sz w:val="24"/>
          <w:szCs w:val="24"/>
        </w:rPr>
        <w:br/>
        <w:t xml:space="preserve">     </w:t>
      </w:r>
    </w:p>
    <w:p w14:paraId="776FFE08" w14:textId="77777777" w:rsidR="00F03798" w:rsidRPr="007D7C94" w:rsidRDefault="00F03798" w:rsidP="00F03798">
      <w:pPr>
        <w:jc w:val="both"/>
        <w:rPr>
          <w:b/>
          <w:bCs/>
          <w:i/>
          <w:sz w:val="24"/>
          <w:szCs w:val="24"/>
        </w:rPr>
      </w:pPr>
      <w:r w:rsidRPr="007D7C94">
        <w:rPr>
          <w:b/>
          <w:bCs/>
          <w:i/>
          <w:sz w:val="24"/>
          <w:szCs w:val="24"/>
        </w:rPr>
        <w:t xml:space="preserve">OR </w:t>
      </w:r>
    </w:p>
    <w:p w14:paraId="1E715FC9" w14:textId="77777777" w:rsidR="00F03798" w:rsidRPr="007D7C94" w:rsidRDefault="00F03798" w:rsidP="00F03798">
      <w:pPr>
        <w:jc w:val="both"/>
        <w:rPr>
          <w:sz w:val="24"/>
          <w:szCs w:val="24"/>
        </w:rPr>
      </w:pPr>
    </w:p>
    <w:p w14:paraId="7E7464A1" w14:textId="77777777" w:rsidR="00F03798" w:rsidRPr="007D7C94" w:rsidRDefault="00F03798" w:rsidP="009B3C04">
      <w:pPr>
        <w:tabs>
          <w:tab w:val="left" w:pos="720"/>
        </w:tabs>
        <w:ind w:left="1440" w:hanging="1440"/>
        <w:rPr>
          <w:sz w:val="24"/>
          <w:szCs w:val="24"/>
        </w:rPr>
      </w:pPr>
      <w:r w:rsidRPr="007D7C94">
        <w:rPr>
          <w:sz w:val="24"/>
          <w:szCs w:val="24"/>
        </w:rPr>
        <w:sym w:font="Wingdings" w:char="F06F"/>
      </w:r>
      <w:r w:rsidRPr="007D7C94">
        <w:rPr>
          <w:sz w:val="24"/>
          <w:szCs w:val="24"/>
        </w:rPr>
        <w:tab/>
        <w:t>2.</w:t>
      </w:r>
      <w:r w:rsidRPr="007D7C94">
        <w:rPr>
          <w:sz w:val="24"/>
          <w:szCs w:val="24"/>
        </w:rPr>
        <w:tab/>
        <w:t>We have received written permission fr</w:t>
      </w:r>
      <w:r w:rsidR="009B3C04" w:rsidRPr="007D7C94">
        <w:rPr>
          <w:sz w:val="24"/>
          <w:szCs w:val="24"/>
        </w:rPr>
        <w:t xml:space="preserve">om the </w:t>
      </w:r>
      <w:r w:rsidR="00C94140">
        <w:rPr>
          <w:sz w:val="24"/>
          <w:szCs w:val="24"/>
        </w:rPr>
        <w:t>JBE</w:t>
      </w:r>
      <w:r w:rsidR="00C94140" w:rsidRPr="007D7C94">
        <w:rPr>
          <w:sz w:val="24"/>
          <w:szCs w:val="24"/>
        </w:rPr>
        <w:t xml:space="preserve"> </w:t>
      </w:r>
      <w:r w:rsidR="009B3C04" w:rsidRPr="007D7C94">
        <w:rPr>
          <w:sz w:val="24"/>
          <w:szCs w:val="24"/>
        </w:rPr>
        <w:t xml:space="preserve">to submit a </w:t>
      </w:r>
      <w:r w:rsidRPr="007D7C94">
        <w:rPr>
          <w:sz w:val="24"/>
          <w:szCs w:val="24"/>
        </w:rPr>
        <w:t xml:space="preserve">proposal pursuant to </w:t>
      </w:r>
      <w:r w:rsidR="009B3C04" w:rsidRPr="007D7C94">
        <w:rPr>
          <w:sz w:val="24"/>
          <w:szCs w:val="24"/>
        </w:rPr>
        <w:t xml:space="preserve">PCC </w:t>
      </w:r>
      <w:r w:rsidRPr="007D7C94">
        <w:rPr>
          <w:sz w:val="24"/>
          <w:szCs w:val="24"/>
        </w:rPr>
        <w:t xml:space="preserve">2203(c) or (d). </w:t>
      </w:r>
      <w:r w:rsidRPr="007D7C94">
        <w:rPr>
          <w:i/>
          <w:sz w:val="24"/>
          <w:szCs w:val="24"/>
        </w:rPr>
        <w:t xml:space="preserve">A copy of the written permission from the </w:t>
      </w:r>
      <w:r w:rsidR="00C94140">
        <w:rPr>
          <w:i/>
          <w:sz w:val="24"/>
          <w:szCs w:val="24"/>
        </w:rPr>
        <w:t>JBE</w:t>
      </w:r>
      <w:r w:rsidR="00C94140" w:rsidRPr="007D7C94">
        <w:rPr>
          <w:i/>
          <w:sz w:val="24"/>
          <w:szCs w:val="24"/>
        </w:rPr>
        <w:t xml:space="preserve"> </w:t>
      </w:r>
      <w:r w:rsidR="009B3C04" w:rsidRPr="007D7C94">
        <w:rPr>
          <w:i/>
          <w:sz w:val="24"/>
          <w:szCs w:val="24"/>
        </w:rPr>
        <w:t xml:space="preserve">is included with our </w:t>
      </w:r>
      <w:r w:rsidRPr="007D7C94">
        <w:rPr>
          <w:i/>
          <w:sz w:val="24"/>
          <w:szCs w:val="24"/>
        </w:rPr>
        <w:t xml:space="preserve">proposal.  </w:t>
      </w:r>
    </w:p>
    <w:p w14:paraId="524560AF" w14:textId="77777777" w:rsidR="00F03798" w:rsidRPr="007D7C94" w:rsidRDefault="00F03798" w:rsidP="00F03798">
      <w:pPr>
        <w:tabs>
          <w:tab w:val="left" w:pos="720"/>
        </w:tabs>
        <w:ind w:left="1440" w:hanging="1440"/>
        <w:jc w:val="both"/>
        <w:rPr>
          <w:sz w:val="24"/>
          <w:szCs w:val="24"/>
        </w:rPr>
      </w:pPr>
    </w:p>
    <w:p w14:paraId="4A9AFE81" w14:textId="77777777" w:rsidR="00F03798" w:rsidRPr="007D7C94" w:rsidRDefault="00F03798" w:rsidP="00C64C94">
      <w:pPr>
        <w:rPr>
          <w:sz w:val="24"/>
          <w:szCs w:val="24"/>
        </w:rPr>
      </w:pPr>
    </w:p>
    <w:p w14:paraId="3722680A" w14:textId="77777777" w:rsidR="00F03798" w:rsidRPr="007D7C94" w:rsidRDefault="00F03798" w:rsidP="00F03798">
      <w:pPr>
        <w:jc w:val="both"/>
        <w:rPr>
          <w:b/>
          <w:bCs/>
          <w:sz w:val="24"/>
          <w:szCs w:val="24"/>
          <w:u w:val="single"/>
        </w:rPr>
      </w:pPr>
      <w:r w:rsidRPr="007D7C94">
        <w:rPr>
          <w:b/>
          <w:bCs/>
          <w:sz w:val="24"/>
          <w:szCs w:val="24"/>
          <w:u w:val="single"/>
        </w:rPr>
        <w:t>CERTIFICATION FOR PARAGRAPH 1:</w:t>
      </w:r>
    </w:p>
    <w:p w14:paraId="3DFE24EB" w14:textId="77777777" w:rsidR="00F03798" w:rsidRPr="007D7C94" w:rsidRDefault="00F03798" w:rsidP="00F03798">
      <w:pPr>
        <w:jc w:val="both"/>
        <w:rPr>
          <w:sz w:val="24"/>
          <w:szCs w:val="24"/>
        </w:rPr>
      </w:pPr>
    </w:p>
    <w:p w14:paraId="59DB2AAE" w14:textId="77777777" w:rsidR="00F03798" w:rsidRPr="007D7C94" w:rsidRDefault="00F03798" w:rsidP="00B74333">
      <w:pPr>
        <w:rPr>
          <w:sz w:val="24"/>
          <w:szCs w:val="24"/>
        </w:rPr>
      </w:pPr>
      <w:r w:rsidRPr="007D7C94">
        <w:rPr>
          <w:sz w:val="24"/>
          <w:szCs w:val="24"/>
        </w:rPr>
        <w:t>I, the official named below</w:t>
      </w:r>
      <w:r w:rsidR="00FB34E6">
        <w:rPr>
          <w:sz w:val="24"/>
          <w:szCs w:val="24"/>
        </w:rPr>
        <w:t xml:space="preserve">, certify </w:t>
      </w:r>
      <w:r w:rsidRPr="007D7C94">
        <w:rPr>
          <w:sz w:val="24"/>
          <w:szCs w:val="24"/>
        </w:rPr>
        <w:t xml:space="preserve">that I am duly authorized to </w:t>
      </w:r>
      <w:r w:rsidR="009B3C04" w:rsidRPr="007D7C94">
        <w:rPr>
          <w:sz w:val="24"/>
          <w:szCs w:val="24"/>
        </w:rPr>
        <w:t>legally bind the proposer</w:t>
      </w:r>
      <w:r w:rsidRPr="007D7C94">
        <w:rPr>
          <w:sz w:val="24"/>
          <w:szCs w:val="24"/>
        </w:rPr>
        <w:t xml:space="preserve"> to the clause in paragraph 1. This certification is made under the laws of the State of California.</w:t>
      </w:r>
    </w:p>
    <w:p w14:paraId="480130D9" w14:textId="77777777" w:rsidR="00F03798" w:rsidRPr="007D7C94" w:rsidRDefault="00F03798" w:rsidP="00F03798">
      <w:pPr>
        <w:rPr>
          <w:sz w:val="24"/>
          <w:szCs w:val="24"/>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F03798" w:rsidRPr="007D7C94" w14:paraId="5DD3D3CB" w14:textId="77777777" w:rsidTr="003B59B9">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70BBD44A" w14:textId="77777777" w:rsidR="00F03798" w:rsidRPr="007D7C94" w:rsidRDefault="00F03798" w:rsidP="003B59B9">
            <w:pPr>
              <w:spacing w:line="480" w:lineRule="auto"/>
              <w:rPr>
                <w:sz w:val="24"/>
                <w:szCs w:val="24"/>
              </w:rPr>
            </w:pPr>
            <w:r w:rsidRPr="007D7C94">
              <w:rPr>
                <w:i/>
                <w:iCs/>
                <w:sz w:val="24"/>
                <w:szCs w:val="24"/>
              </w:rPr>
              <w:t>Company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70CC0474" w14:textId="77777777" w:rsidR="00F03798" w:rsidRPr="007D7C94" w:rsidRDefault="00F03798" w:rsidP="003B59B9">
            <w:pPr>
              <w:spacing w:line="480" w:lineRule="auto"/>
              <w:rPr>
                <w:sz w:val="24"/>
                <w:szCs w:val="24"/>
              </w:rPr>
            </w:pPr>
            <w:r w:rsidRPr="007D7C94">
              <w:rPr>
                <w:i/>
                <w:iCs/>
                <w:sz w:val="24"/>
                <w:szCs w:val="24"/>
              </w:rPr>
              <w:t>Federal ID Number </w:t>
            </w:r>
          </w:p>
        </w:tc>
      </w:tr>
      <w:tr w:rsidR="00F03798" w:rsidRPr="007D7C94" w14:paraId="64B79F8E" w14:textId="77777777" w:rsidTr="003B59B9">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2271041D" w14:textId="77777777" w:rsidR="00F03798" w:rsidRPr="007D7C94" w:rsidRDefault="00F03798" w:rsidP="003B59B9">
            <w:pPr>
              <w:spacing w:line="480" w:lineRule="auto"/>
              <w:rPr>
                <w:sz w:val="24"/>
                <w:szCs w:val="24"/>
              </w:rPr>
            </w:pPr>
            <w:r w:rsidRPr="007D7C94">
              <w:rPr>
                <w:i/>
                <w:iCs/>
                <w:sz w:val="24"/>
                <w:szCs w:val="24"/>
              </w:rPr>
              <w:t>By (Authorized Signature)</w:t>
            </w:r>
          </w:p>
        </w:tc>
      </w:tr>
      <w:tr w:rsidR="00F03798" w:rsidRPr="007D7C94" w14:paraId="4E736A33" w14:textId="77777777" w:rsidTr="003B59B9">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370EE50" w14:textId="77777777" w:rsidR="00F03798" w:rsidRPr="007D7C94" w:rsidRDefault="00F03798" w:rsidP="003B59B9">
            <w:pPr>
              <w:spacing w:line="480" w:lineRule="auto"/>
              <w:rPr>
                <w:sz w:val="24"/>
                <w:szCs w:val="24"/>
              </w:rPr>
            </w:pPr>
            <w:r w:rsidRPr="007D7C94">
              <w:rPr>
                <w:i/>
                <w:iCs/>
                <w:sz w:val="24"/>
                <w:szCs w:val="24"/>
              </w:rPr>
              <w:t>Printed Name and Title of Person Signing </w:t>
            </w:r>
          </w:p>
        </w:tc>
      </w:tr>
      <w:tr w:rsidR="00F03798" w:rsidRPr="007D7C94" w14:paraId="0F02872E" w14:textId="77777777" w:rsidTr="003B59B9">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3CBDF92C" w14:textId="77777777" w:rsidR="00F03798" w:rsidRPr="007D7C94" w:rsidRDefault="00F03798" w:rsidP="003B59B9">
            <w:pPr>
              <w:spacing w:line="480" w:lineRule="auto"/>
              <w:rPr>
                <w:sz w:val="24"/>
                <w:szCs w:val="24"/>
              </w:rPr>
            </w:pPr>
            <w:r w:rsidRPr="007D7C94">
              <w:rPr>
                <w:i/>
                <w:iCs/>
                <w:sz w:val="24"/>
                <w:szCs w:val="24"/>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5F0CF43C" w14:textId="77777777" w:rsidR="00F03798" w:rsidRPr="007D7C94" w:rsidRDefault="00F03798" w:rsidP="003B59B9">
            <w:pPr>
              <w:spacing w:line="480" w:lineRule="auto"/>
              <w:rPr>
                <w:sz w:val="24"/>
                <w:szCs w:val="24"/>
              </w:rPr>
            </w:pPr>
            <w:r w:rsidRPr="007D7C94">
              <w:rPr>
                <w:i/>
                <w:iCs/>
                <w:sz w:val="24"/>
                <w:szCs w:val="24"/>
              </w:rPr>
              <w:t>Executed in the County of _________ in the  State of ____________</w:t>
            </w:r>
          </w:p>
        </w:tc>
      </w:tr>
    </w:tbl>
    <w:p w14:paraId="6F0899F8" w14:textId="77777777" w:rsidR="00F03798" w:rsidRPr="007D7C94" w:rsidRDefault="00F03798" w:rsidP="00F03798">
      <w:pPr>
        <w:rPr>
          <w:b/>
          <w:sz w:val="24"/>
          <w:szCs w:val="24"/>
          <w:u w:val="single"/>
        </w:rPr>
      </w:pPr>
    </w:p>
    <w:p w14:paraId="3807AA04" w14:textId="77777777" w:rsidR="00F03798" w:rsidRPr="007D7C94" w:rsidRDefault="00F03798" w:rsidP="00C64C94">
      <w:pPr>
        <w:rPr>
          <w:sz w:val="24"/>
          <w:szCs w:val="24"/>
        </w:rPr>
      </w:pPr>
    </w:p>
    <w:p w14:paraId="19123D16" w14:textId="77777777" w:rsidR="00EA241C" w:rsidRPr="007D7C94" w:rsidRDefault="00EA241C" w:rsidP="00C64C94">
      <w:pPr>
        <w:pStyle w:val="HTMLPreformatted"/>
        <w:rPr>
          <w:rFonts w:ascii="Times New Roman" w:hAnsi="Times New Roman" w:cs="Times New Roman"/>
          <w:sz w:val="24"/>
          <w:szCs w:val="24"/>
        </w:rPr>
      </w:pPr>
    </w:p>
    <w:p w14:paraId="6BBE4277" w14:textId="77777777" w:rsidR="00EA241C" w:rsidRPr="007D7C94" w:rsidRDefault="00EA241C" w:rsidP="00C64C94">
      <w:pPr>
        <w:pStyle w:val="HTMLPreformatted"/>
        <w:rPr>
          <w:rFonts w:ascii="Times New Roman" w:hAnsi="Times New Roman" w:cs="Times New Roman"/>
          <w:sz w:val="24"/>
          <w:szCs w:val="24"/>
        </w:rPr>
      </w:pPr>
    </w:p>
    <w:p w14:paraId="7D08C863" w14:textId="77777777" w:rsidR="00EA241C" w:rsidRPr="007D7C94" w:rsidRDefault="00EA241C">
      <w:pPr>
        <w:rPr>
          <w:sz w:val="24"/>
          <w:szCs w:val="24"/>
        </w:rPr>
      </w:pPr>
    </w:p>
    <w:sectPr w:rsidR="00EA241C" w:rsidRPr="007D7C94" w:rsidSect="00C64C94">
      <w:headerReference w:type="even" r:id="rId6"/>
      <w:headerReference w:type="default" r:id="rId7"/>
      <w:footerReference w:type="even" r:id="rId8"/>
      <w:footerReference w:type="default" r:id="rId9"/>
      <w:headerReference w:type="first" r:id="rId10"/>
      <w:footerReference w:type="first" r:id="rId11"/>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33C4B" w14:textId="77777777" w:rsidR="002B1209" w:rsidRDefault="002B1209" w:rsidP="001F7D68">
      <w:r>
        <w:separator/>
      </w:r>
    </w:p>
  </w:endnote>
  <w:endnote w:type="continuationSeparator" w:id="0">
    <w:p w14:paraId="0118B7E7" w14:textId="77777777" w:rsidR="002B1209" w:rsidRDefault="002B1209" w:rsidP="001F7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B3E27" w14:textId="77777777" w:rsidR="005F39BE" w:rsidRDefault="005F39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FBAD0" w14:textId="77777777" w:rsidR="001F7D68" w:rsidRDefault="00000000">
    <w:pPr>
      <w:pStyle w:val="Footer"/>
    </w:pPr>
    <w:sdt>
      <w:sdtPr>
        <w:id w:val="18165802"/>
        <w:docPartObj>
          <w:docPartGallery w:val="Page Numbers (Bottom of Page)"/>
          <w:docPartUnique/>
        </w:docPartObj>
      </w:sdtPr>
      <w:sdtContent>
        <w:r w:rsidR="0010560F">
          <w:fldChar w:fldCharType="begin"/>
        </w:r>
        <w:r w:rsidR="0010560F">
          <w:instrText xml:space="preserve"> PAGE   \* MERGEFORMAT </w:instrText>
        </w:r>
        <w:r w:rsidR="0010560F">
          <w:fldChar w:fldCharType="separate"/>
        </w:r>
        <w:r w:rsidR="0010560F">
          <w:rPr>
            <w:noProof/>
          </w:rPr>
          <w:t>1</w:t>
        </w:r>
        <w:r w:rsidR="0010560F">
          <w:rPr>
            <w:noProof/>
          </w:rPr>
          <w:fldChar w:fldCharType="end"/>
        </w:r>
        <w:r w:rsidR="001F7D68">
          <w:tab/>
        </w:r>
        <w:r w:rsidR="001F7D68">
          <w:tab/>
          <w:t xml:space="preserve">rev </w:t>
        </w:r>
        <w:r w:rsidR="0010560F">
          <w:t>12/16</w:t>
        </w:r>
        <w:r w:rsidR="00E534EF">
          <w:t>/13</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9433C" w14:textId="77777777" w:rsidR="005F39BE" w:rsidRDefault="005F3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559B3" w14:textId="77777777" w:rsidR="002B1209" w:rsidRDefault="002B1209" w:rsidP="001F7D68">
      <w:r>
        <w:separator/>
      </w:r>
    </w:p>
  </w:footnote>
  <w:footnote w:type="continuationSeparator" w:id="0">
    <w:p w14:paraId="742F81BF" w14:textId="77777777" w:rsidR="002B1209" w:rsidRDefault="002B1209" w:rsidP="001F7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CCA39" w14:textId="77777777" w:rsidR="005F39BE" w:rsidRDefault="005F39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C1F4" w14:textId="77777777" w:rsidR="005F39BE" w:rsidRPr="005F39BE" w:rsidRDefault="005F39BE" w:rsidP="005F39BE">
    <w:pPr>
      <w:tabs>
        <w:tab w:val="left" w:pos="1242"/>
      </w:tabs>
      <w:ind w:right="252"/>
      <w:jc w:val="both"/>
      <w:rPr>
        <w:color w:val="000000"/>
        <w:sz w:val="22"/>
        <w:szCs w:val="22"/>
      </w:rPr>
    </w:pPr>
    <w:r w:rsidRPr="005F39BE">
      <w:t xml:space="preserve">RFP Title:  </w:t>
    </w:r>
    <w:r w:rsidRPr="005F39BE">
      <w:rPr>
        <w:color w:val="000000"/>
        <w:sz w:val="22"/>
        <w:szCs w:val="22"/>
      </w:rPr>
      <w:t xml:space="preserve">  </w:t>
    </w:r>
    <w:r w:rsidRPr="005F39BE">
      <w:rPr>
        <w:i/>
        <w:color w:val="FF0000"/>
        <w:sz w:val="22"/>
        <w:szCs w:val="22"/>
      </w:rPr>
      <w:t>Managed Drupal Website Hosting</w:t>
    </w:r>
  </w:p>
  <w:p w14:paraId="2D3BAE98" w14:textId="77777777" w:rsidR="005F39BE" w:rsidRPr="005F39BE" w:rsidRDefault="005F39BE" w:rsidP="005F39BE">
    <w:pPr>
      <w:tabs>
        <w:tab w:val="left" w:pos="1242"/>
      </w:tabs>
      <w:ind w:right="252"/>
      <w:jc w:val="both"/>
      <w:rPr>
        <w:color w:val="000000"/>
        <w:sz w:val="22"/>
        <w:szCs w:val="22"/>
      </w:rPr>
    </w:pPr>
    <w:r w:rsidRPr="005F39BE">
      <w:t>RFP Number:</w:t>
    </w:r>
    <w:r w:rsidRPr="005F39BE">
      <w:rPr>
        <w:color w:val="000000"/>
      </w:rPr>
      <w:t xml:space="preserve">  </w:t>
    </w:r>
    <w:r w:rsidRPr="005F39BE">
      <w:rPr>
        <w:color w:val="000000"/>
        <w:sz w:val="22"/>
        <w:szCs w:val="22"/>
      </w:rPr>
      <w:t xml:space="preserve"> </w:t>
    </w:r>
    <w:r w:rsidRPr="005F39BE">
      <w:rPr>
        <w:i/>
        <w:color w:val="FF0000"/>
        <w:sz w:val="22"/>
        <w:szCs w:val="22"/>
      </w:rPr>
      <w:t>RFP IT-2025-01-SB</w:t>
    </w:r>
  </w:p>
  <w:p w14:paraId="5310E50D" w14:textId="44DA09CC" w:rsidR="00D65DF9" w:rsidRPr="005F39BE" w:rsidRDefault="00D65DF9" w:rsidP="005F39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7B6A9" w14:textId="77777777" w:rsidR="005F39BE" w:rsidRDefault="005F39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4C94"/>
    <w:rsid w:val="000143B5"/>
    <w:rsid w:val="0010560F"/>
    <w:rsid w:val="0011220F"/>
    <w:rsid w:val="0012197B"/>
    <w:rsid w:val="00140CD7"/>
    <w:rsid w:val="00153664"/>
    <w:rsid w:val="00183692"/>
    <w:rsid w:val="001F7D68"/>
    <w:rsid w:val="002541EC"/>
    <w:rsid w:val="002A1397"/>
    <w:rsid w:val="002A3907"/>
    <w:rsid w:val="002B1209"/>
    <w:rsid w:val="002B2642"/>
    <w:rsid w:val="00322485"/>
    <w:rsid w:val="00327E31"/>
    <w:rsid w:val="00394671"/>
    <w:rsid w:val="003C2EE7"/>
    <w:rsid w:val="003E0B30"/>
    <w:rsid w:val="003F0D7A"/>
    <w:rsid w:val="004022DC"/>
    <w:rsid w:val="00402655"/>
    <w:rsid w:val="004050EC"/>
    <w:rsid w:val="004A7398"/>
    <w:rsid w:val="004B5D3A"/>
    <w:rsid w:val="005321B1"/>
    <w:rsid w:val="00550C8B"/>
    <w:rsid w:val="00554412"/>
    <w:rsid w:val="005C6F02"/>
    <w:rsid w:val="005F39BE"/>
    <w:rsid w:val="005F462B"/>
    <w:rsid w:val="006275A5"/>
    <w:rsid w:val="0064350C"/>
    <w:rsid w:val="00667A56"/>
    <w:rsid w:val="006F7CD1"/>
    <w:rsid w:val="007458FB"/>
    <w:rsid w:val="007621EF"/>
    <w:rsid w:val="007D419F"/>
    <w:rsid w:val="007D7C94"/>
    <w:rsid w:val="007E16AC"/>
    <w:rsid w:val="0081111A"/>
    <w:rsid w:val="008114D0"/>
    <w:rsid w:val="0083647A"/>
    <w:rsid w:val="008D525F"/>
    <w:rsid w:val="008E5B3B"/>
    <w:rsid w:val="009B3C04"/>
    <w:rsid w:val="009E7A81"/>
    <w:rsid w:val="00A1714E"/>
    <w:rsid w:val="00A543E3"/>
    <w:rsid w:val="00A74A0F"/>
    <w:rsid w:val="00AA751B"/>
    <w:rsid w:val="00AE7614"/>
    <w:rsid w:val="00AF76C4"/>
    <w:rsid w:val="00B35057"/>
    <w:rsid w:val="00B74333"/>
    <w:rsid w:val="00BC3477"/>
    <w:rsid w:val="00C10231"/>
    <w:rsid w:val="00C64C94"/>
    <w:rsid w:val="00C94140"/>
    <w:rsid w:val="00CA4F40"/>
    <w:rsid w:val="00D65725"/>
    <w:rsid w:val="00D65DF9"/>
    <w:rsid w:val="00D80B1F"/>
    <w:rsid w:val="00D86FD7"/>
    <w:rsid w:val="00E534EF"/>
    <w:rsid w:val="00E53FAB"/>
    <w:rsid w:val="00E60E7D"/>
    <w:rsid w:val="00EA1521"/>
    <w:rsid w:val="00EA241C"/>
    <w:rsid w:val="00F03798"/>
    <w:rsid w:val="00F06975"/>
    <w:rsid w:val="00F15B08"/>
    <w:rsid w:val="00F36882"/>
    <w:rsid w:val="00F41D17"/>
    <w:rsid w:val="00F95E80"/>
    <w:rsid w:val="00FB3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3038B9"/>
  <w15:docId w15:val="{79517C9D-6553-49C5-B0B3-FBD205A07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C94"/>
    <w:pPr>
      <w:spacing w:after="0" w:line="240" w:lineRule="auto"/>
    </w:pPr>
    <w:rPr>
      <w:sz w:val="20"/>
      <w:szCs w:val="20"/>
    </w:rPr>
  </w:style>
  <w:style w:type="paragraph" w:styleId="Heading9">
    <w:name w:val="heading 9"/>
    <w:basedOn w:val="Normal"/>
    <w:next w:val="Normal"/>
    <w:link w:val="Heading9Char"/>
    <w:semiHidden/>
    <w:unhideWhenUsed/>
    <w:qFormat/>
    <w:locked/>
    <w:rsid w:val="00F03798"/>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A1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111A"/>
    <w:rPr>
      <w:rFonts w:cs="Times New Roman"/>
      <w:sz w:val="2"/>
    </w:rPr>
  </w:style>
  <w:style w:type="paragraph" w:styleId="HTMLPreformatted">
    <w:name w:val="HTML Preformatted"/>
    <w:basedOn w:val="Normal"/>
    <w:link w:val="HTMLPreformattedChar"/>
    <w:uiPriority w:val="99"/>
    <w:rsid w:val="00C6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locked/>
    <w:rsid w:val="00C64C94"/>
    <w:rPr>
      <w:rFonts w:ascii="Courier New" w:hAnsi="Courier New" w:cs="Courier New"/>
      <w:lang w:val="en-US" w:eastAsia="en-US" w:bidi="ar-SA"/>
    </w:rPr>
  </w:style>
  <w:style w:type="character" w:styleId="CommentReference">
    <w:name w:val="annotation reference"/>
    <w:basedOn w:val="DefaultParagraphFont"/>
    <w:uiPriority w:val="99"/>
    <w:rsid w:val="00322485"/>
    <w:rPr>
      <w:rFonts w:cs="Times New Roman"/>
      <w:sz w:val="16"/>
      <w:szCs w:val="16"/>
    </w:rPr>
  </w:style>
  <w:style w:type="paragraph" w:styleId="CommentText">
    <w:name w:val="annotation text"/>
    <w:basedOn w:val="Normal"/>
    <w:link w:val="CommentTextChar"/>
    <w:uiPriority w:val="99"/>
    <w:rsid w:val="00322485"/>
  </w:style>
  <w:style w:type="character" w:customStyle="1" w:styleId="CommentTextChar">
    <w:name w:val="Comment Text Char"/>
    <w:basedOn w:val="DefaultParagraphFont"/>
    <w:link w:val="CommentText"/>
    <w:uiPriority w:val="99"/>
    <w:locked/>
    <w:rsid w:val="00322485"/>
    <w:rPr>
      <w:rFonts w:eastAsia="Times New Roman" w:cs="Times New Roman"/>
    </w:rPr>
  </w:style>
  <w:style w:type="paragraph" w:styleId="CommentSubject">
    <w:name w:val="annotation subject"/>
    <w:basedOn w:val="CommentText"/>
    <w:next w:val="CommentText"/>
    <w:link w:val="CommentSubjectChar"/>
    <w:uiPriority w:val="99"/>
    <w:rsid w:val="00322485"/>
    <w:rPr>
      <w:b/>
      <w:bCs/>
    </w:rPr>
  </w:style>
  <w:style w:type="character" w:customStyle="1" w:styleId="CommentSubjectChar">
    <w:name w:val="Comment Subject Char"/>
    <w:basedOn w:val="CommentTextChar"/>
    <w:link w:val="CommentSubject"/>
    <w:uiPriority w:val="99"/>
    <w:locked/>
    <w:rsid w:val="00322485"/>
    <w:rPr>
      <w:rFonts w:eastAsia="Times New Roman" w:cs="Times New Roman"/>
      <w:b/>
      <w:bCs/>
    </w:rPr>
  </w:style>
  <w:style w:type="paragraph" w:customStyle="1" w:styleId="Heading10">
    <w:name w:val="Heading10"/>
    <w:basedOn w:val="Heading9"/>
    <w:uiPriority w:val="99"/>
    <w:rsid w:val="00F03798"/>
    <w:pPr>
      <w:keepLines w:val="0"/>
      <w:tabs>
        <w:tab w:val="left" w:pos="10710"/>
      </w:tabs>
      <w:spacing w:before="0"/>
      <w:ind w:left="360" w:right="187" w:hanging="360"/>
      <w:jc w:val="center"/>
    </w:pPr>
    <w:rPr>
      <w:rFonts w:ascii="Times New Roman" w:eastAsia="Times New Roman" w:hAnsi="Times New Roman" w:cs="Times New Roman"/>
      <w:b/>
      <w:bCs/>
      <w:i w:val="0"/>
      <w:iCs w:val="0"/>
      <w:caps/>
      <w:color w:val="auto"/>
      <w:sz w:val="24"/>
      <w:szCs w:val="24"/>
    </w:rPr>
  </w:style>
  <w:style w:type="character" w:customStyle="1" w:styleId="Heading9Char">
    <w:name w:val="Heading 9 Char"/>
    <w:basedOn w:val="DefaultParagraphFont"/>
    <w:link w:val="Heading9"/>
    <w:semiHidden/>
    <w:rsid w:val="00F0379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1F7D68"/>
    <w:pPr>
      <w:tabs>
        <w:tab w:val="center" w:pos="4680"/>
        <w:tab w:val="right" w:pos="9360"/>
      </w:tabs>
    </w:pPr>
  </w:style>
  <w:style w:type="character" w:customStyle="1" w:styleId="HeaderChar">
    <w:name w:val="Header Char"/>
    <w:basedOn w:val="DefaultParagraphFont"/>
    <w:link w:val="Header"/>
    <w:uiPriority w:val="99"/>
    <w:rsid w:val="001F7D68"/>
    <w:rPr>
      <w:sz w:val="20"/>
      <w:szCs w:val="20"/>
    </w:rPr>
  </w:style>
  <w:style w:type="paragraph" w:styleId="Footer">
    <w:name w:val="footer"/>
    <w:basedOn w:val="Normal"/>
    <w:link w:val="FooterChar"/>
    <w:uiPriority w:val="99"/>
    <w:unhideWhenUsed/>
    <w:rsid w:val="001F7D68"/>
    <w:pPr>
      <w:tabs>
        <w:tab w:val="center" w:pos="4680"/>
        <w:tab w:val="right" w:pos="9360"/>
      </w:tabs>
    </w:pPr>
  </w:style>
  <w:style w:type="character" w:customStyle="1" w:styleId="FooterChar">
    <w:name w:val="Footer Char"/>
    <w:basedOn w:val="DefaultParagraphFont"/>
    <w:link w:val="Footer"/>
    <w:uiPriority w:val="99"/>
    <w:rsid w:val="001F7D6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IRAN CONTRACTING ACT</vt:lpstr>
    </vt:vector>
  </TitlesOfParts>
  <Company>Department of General Services</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IRAN CONTRACTING ACT</dc:title>
  <dc:creator>adewees</dc:creator>
  <cp:lastModifiedBy>Blackney, Sam</cp:lastModifiedBy>
  <cp:revision>4</cp:revision>
  <dcterms:created xsi:type="dcterms:W3CDTF">2013-12-11T19:19:00Z</dcterms:created>
  <dcterms:modified xsi:type="dcterms:W3CDTF">2025-08-14T19:18:00Z</dcterms:modified>
</cp:coreProperties>
</file>