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E8" w:rsidRPr="009D5E49" w:rsidRDefault="00822460" w:rsidP="000433E8">
      <w:pPr>
        <w:pStyle w:val="Heading10"/>
        <w:keepNext w:val="0"/>
        <w:ind w:right="288"/>
        <w:rPr>
          <w:rFonts w:asciiTheme="minorHAnsi" w:hAnsiTheme="minorHAnsi" w:cstheme="minorHAnsi"/>
          <w:color w:val="000000" w:themeColor="text1"/>
        </w:rPr>
      </w:pPr>
      <w:r w:rsidRPr="009D5E49">
        <w:rPr>
          <w:rFonts w:asciiTheme="minorHAnsi" w:hAnsiTheme="minorHAnsi" w:cstheme="minorHAnsi"/>
          <w:color w:val="000000" w:themeColor="text1"/>
        </w:rPr>
        <w:t>ATTACHMENT</w:t>
      </w:r>
      <w:r w:rsidR="002C599F" w:rsidRPr="009D5E49">
        <w:rPr>
          <w:rFonts w:asciiTheme="minorHAnsi" w:hAnsiTheme="minorHAnsi" w:cstheme="minorHAnsi"/>
          <w:color w:val="000000" w:themeColor="text1"/>
        </w:rPr>
        <w:t xml:space="preserve"> </w:t>
      </w:r>
      <w:r w:rsidR="00DB743C">
        <w:rPr>
          <w:rFonts w:asciiTheme="minorHAnsi" w:hAnsiTheme="minorHAnsi" w:cstheme="minorHAnsi"/>
          <w:color w:val="000000" w:themeColor="text1"/>
        </w:rPr>
        <w:t>9</w:t>
      </w:r>
    </w:p>
    <w:p w:rsidR="000433E8" w:rsidRPr="009D5E49" w:rsidRDefault="000433E8" w:rsidP="000433E8">
      <w:pPr>
        <w:pStyle w:val="Heading10"/>
        <w:keepNext w:val="0"/>
        <w:ind w:right="288"/>
        <w:rPr>
          <w:rFonts w:asciiTheme="minorHAnsi" w:hAnsiTheme="minorHAnsi" w:cstheme="minorHAnsi"/>
        </w:rPr>
      </w:pPr>
      <w:r w:rsidRPr="009D5E49">
        <w:rPr>
          <w:rFonts w:asciiTheme="minorHAnsi" w:hAnsiTheme="minorHAnsi" w:cstheme="minorHAnsi"/>
        </w:rPr>
        <w:t>darfur contracting act certification</w:t>
      </w:r>
    </w:p>
    <w:p w:rsidR="000433E8" w:rsidRPr="009D5E49" w:rsidRDefault="000433E8" w:rsidP="000433E8">
      <w:pPr>
        <w:ind w:left="1440" w:hanging="720"/>
        <w:rPr>
          <w:rFonts w:asciiTheme="minorHAnsi" w:hAnsiTheme="minorHAnsi" w:cstheme="minorHAnsi"/>
          <w:b/>
          <w:bCs/>
          <w:i/>
          <w:caps/>
          <w:color w:val="000000" w:themeColor="text1"/>
        </w:rPr>
      </w:pPr>
    </w:p>
    <w:p w:rsidR="00DA49CF" w:rsidRDefault="00040387" w:rsidP="000433E8">
      <w:pPr>
        <w:rPr>
          <w:rFonts w:asciiTheme="minorHAnsi" w:hAnsiTheme="minorHAnsi" w:cstheme="minorHAnsi"/>
        </w:rPr>
      </w:pPr>
      <w:r w:rsidRPr="009D5E49">
        <w:rPr>
          <w:rFonts w:asciiTheme="minorHAnsi" w:hAnsiTheme="minorHAnsi" w:cstheme="minorHAnsi"/>
        </w:rPr>
        <w:t xml:space="preserve">Pursuant to Public Contract Code (PCC) section 10478, if a proposer currently or within the previous three years has had business activities or other operations outside of the United States, </w:t>
      </w:r>
    </w:p>
    <w:p w:rsidR="00040387" w:rsidRPr="009D5E49" w:rsidRDefault="00040387" w:rsidP="000433E8">
      <w:pPr>
        <w:rPr>
          <w:rFonts w:asciiTheme="minorHAnsi" w:hAnsiTheme="minorHAnsi" w:cstheme="minorHAnsi"/>
        </w:rPr>
      </w:pPr>
      <w:proofErr w:type="gramStart"/>
      <w:r w:rsidRPr="009D5E49">
        <w:rPr>
          <w:rFonts w:asciiTheme="minorHAnsi" w:hAnsiTheme="minorHAnsi" w:cstheme="minorHAnsi"/>
        </w:rPr>
        <w:t>it</w:t>
      </w:r>
      <w:proofErr w:type="gramEnd"/>
      <w:r w:rsidRPr="009D5E49">
        <w:rPr>
          <w:rFonts w:asciiTheme="minorHAnsi" w:hAnsiTheme="minorHAnsi" w:cstheme="minorHAnsi"/>
        </w:rPr>
        <w:t xml:space="preserve"> must </w:t>
      </w:r>
      <w:r w:rsidR="00E34099" w:rsidRPr="009D5E49">
        <w:rPr>
          <w:rFonts w:asciiTheme="minorHAnsi" w:hAnsiTheme="minorHAnsi" w:cstheme="minorHAnsi"/>
        </w:rPr>
        <w:t xml:space="preserve">either (i) </w:t>
      </w:r>
      <w:r w:rsidRPr="009D5E49">
        <w:rPr>
          <w:rFonts w:asciiTheme="minorHAnsi" w:hAnsiTheme="minorHAnsi" w:cstheme="minorHAnsi"/>
        </w:rPr>
        <w:t>certify that it is not a “scrutinized company</w:t>
      </w:r>
      <w:r w:rsidR="00F221AD" w:rsidRPr="009D5E49">
        <w:rPr>
          <w:rFonts w:asciiTheme="minorHAnsi" w:hAnsiTheme="minorHAnsi" w:cstheme="minorHAnsi"/>
        </w:rPr>
        <w:t>”</w:t>
      </w:r>
      <w:r w:rsidRPr="009D5E49">
        <w:rPr>
          <w:rFonts w:asciiTheme="minorHAnsi" w:hAnsiTheme="minorHAnsi" w:cstheme="minorHAnsi"/>
        </w:rPr>
        <w:t xml:space="preserve"> as defined in PCC 10476</w:t>
      </w:r>
      <w:r w:rsidR="00E34099" w:rsidRPr="009D5E49">
        <w:rPr>
          <w:rFonts w:asciiTheme="minorHAnsi" w:hAnsiTheme="minorHAnsi" w:cstheme="minorHAnsi"/>
        </w:rPr>
        <w:t xml:space="preserve">, or (ii) receive written permission from the </w:t>
      </w:r>
      <w:r w:rsidR="00FC1988">
        <w:rPr>
          <w:rFonts w:asciiTheme="minorHAnsi" w:hAnsiTheme="minorHAnsi" w:cstheme="minorHAnsi"/>
        </w:rPr>
        <w:t>JBE</w:t>
      </w:r>
      <w:r w:rsidR="00FC1988" w:rsidRPr="009D5E49">
        <w:rPr>
          <w:rFonts w:asciiTheme="minorHAnsi" w:hAnsiTheme="minorHAnsi" w:cstheme="minorHAnsi"/>
        </w:rPr>
        <w:t xml:space="preserve"> </w:t>
      </w:r>
      <w:r w:rsidR="006C7C64" w:rsidRPr="009D5E49">
        <w:rPr>
          <w:rFonts w:asciiTheme="minorHAnsi" w:hAnsiTheme="minorHAnsi" w:cstheme="minorHAnsi"/>
        </w:rPr>
        <w:t>to submit a</w:t>
      </w:r>
      <w:r w:rsidR="00E34099" w:rsidRPr="009D5E49">
        <w:rPr>
          <w:rFonts w:asciiTheme="minorHAnsi" w:hAnsiTheme="minorHAnsi" w:cstheme="minorHAnsi"/>
        </w:rPr>
        <w:t xml:space="preserve"> proposal</w:t>
      </w:r>
      <w:r w:rsidRPr="009D5E49">
        <w:rPr>
          <w:rFonts w:asciiTheme="minorHAnsi" w:hAnsiTheme="minorHAnsi" w:cstheme="minorHAnsi"/>
        </w:rPr>
        <w:t>.</w:t>
      </w:r>
    </w:p>
    <w:p w:rsidR="00040387" w:rsidRPr="009D5E49" w:rsidRDefault="00040387" w:rsidP="000433E8">
      <w:pPr>
        <w:rPr>
          <w:rFonts w:asciiTheme="minorHAnsi" w:hAnsiTheme="minorHAnsi" w:cstheme="minorHAnsi"/>
        </w:rPr>
      </w:pPr>
    </w:p>
    <w:p w:rsidR="00051271" w:rsidRDefault="00040387" w:rsidP="0031505F">
      <w:pPr>
        <w:rPr>
          <w:rFonts w:asciiTheme="minorHAnsi" w:hAnsiTheme="minorHAnsi" w:cstheme="minorHAnsi"/>
        </w:rPr>
      </w:pPr>
      <w:r w:rsidRPr="009D5E49">
        <w:rPr>
          <w:rFonts w:asciiTheme="minorHAnsi" w:hAnsiTheme="minorHAnsi" w:cstheme="minorHAnsi"/>
        </w:rPr>
        <w:t xml:space="preserve">To submit a proposal to the </w:t>
      </w:r>
      <w:r w:rsidR="00FC1988">
        <w:rPr>
          <w:rFonts w:asciiTheme="minorHAnsi" w:hAnsiTheme="minorHAnsi" w:cstheme="minorHAnsi"/>
        </w:rPr>
        <w:t>JBE</w:t>
      </w:r>
      <w:r w:rsidRPr="009D5E49">
        <w:rPr>
          <w:rFonts w:asciiTheme="minorHAnsi" w:hAnsiTheme="minorHAnsi" w:cstheme="minorHAnsi"/>
        </w:rPr>
        <w:t xml:space="preserve">, </w:t>
      </w:r>
      <w:r w:rsidR="00051271">
        <w:rPr>
          <w:rFonts w:asciiTheme="minorHAnsi" w:hAnsiTheme="minorHAnsi" w:cstheme="minorHAnsi"/>
        </w:rPr>
        <w:t>the proposer</w:t>
      </w:r>
      <w:r w:rsidR="00051271" w:rsidRPr="009D5E49">
        <w:rPr>
          <w:rFonts w:asciiTheme="minorHAnsi" w:hAnsiTheme="minorHAnsi" w:cstheme="minorHAnsi"/>
        </w:rPr>
        <w:t xml:space="preserve"> </w:t>
      </w:r>
      <w:r w:rsidRPr="009D5E49">
        <w:rPr>
          <w:rFonts w:asciiTheme="minorHAnsi" w:hAnsiTheme="minorHAnsi" w:cstheme="minorHAnsi"/>
        </w:rPr>
        <w:t>must</w:t>
      </w:r>
      <w:r w:rsidR="00051271">
        <w:rPr>
          <w:rFonts w:asciiTheme="minorHAnsi" w:hAnsiTheme="minorHAnsi" w:cstheme="minorHAnsi"/>
        </w:rPr>
        <w:t xml:space="preserve"> insert its company name and Federal ID Number below and</w:t>
      </w:r>
      <w:r w:rsidRPr="009D5E49">
        <w:rPr>
          <w:rFonts w:asciiTheme="minorHAnsi" w:hAnsiTheme="minorHAnsi" w:cstheme="minorHAnsi"/>
        </w:rPr>
        <w:t xml:space="preserve"> complete </w:t>
      </w:r>
      <w:r w:rsidRPr="009D5E49">
        <w:rPr>
          <w:rFonts w:asciiTheme="minorHAnsi" w:hAnsiTheme="minorHAnsi" w:cstheme="minorHAnsi"/>
          <w:b/>
          <w:u w:val="single"/>
        </w:rPr>
        <w:t>ONLY ONE</w:t>
      </w:r>
      <w:r w:rsidRPr="009D5E49">
        <w:rPr>
          <w:rFonts w:asciiTheme="minorHAnsi" w:hAnsiTheme="minorHAnsi" w:cstheme="minorHAnsi"/>
          <w:bCs/>
        </w:rPr>
        <w:t xml:space="preserve"> </w:t>
      </w:r>
      <w:r w:rsidRPr="009D5E49">
        <w:rPr>
          <w:rFonts w:asciiTheme="minorHAnsi" w:hAnsiTheme="minorHAnsi" w:cstheme="minorHAnsi"/>
        </w:rPr>
        <w:t xml:space="preserve">of the following three paragraphs.  To complete paragraph 1 or 2, simply check the corresponding box.  To complete paragraph 3, check the corresponding box </w:t>
      </w:r>
      <w:r w:rsidR="005A4574" w:rsidRPr="009D5E49">
        <w:rPr>
          <w:rFonts w:asciiTheme="minorHAnsi" w:hAnsiTheme="minorHAnsi" w:cstheme="minorHAnsi"/>
          <w:b/>
          <w:u w:val="single"/>
        </w:rPr>
        <w:t>and</w:t>
      </w:r>
      <w:r w:rsidRPr="009D5E49">
        <w:rPr>
          <w:rFonts w:asciiTheme="minorHAnsi" w:hAnsiTheme="minorHAnsi" w:cstheme="minorHAnsi"/>
        </w:rPr>
        <w:t xml:space="preserve"> complete the </w:t>
      </w:r>
      <w:r w:rsidR="005A4574" w:rsidRPr="009D5E49">
        <w:rPr>
          <w:rFonts w:asciiTheme="minorHAnsi" w:hAnsiTheme="minorHAnsi" w:cstheme="minorHAnsi"/>
        </w:rPr>
        <w:t>certification for paragraph 3.</w:t>
      </w:r>
      <w:r w:rsidRPr="009D5E49">
        <w:rPr>
          <w:rFonts w:asciiTheme="minorHAnsi" w:hAnsiTheme="minorHAnsi" w:cstheme="minorHAnsi"/>
        </w:rPr>
        <w:t xml:space="preserve"> </w:t>
      </w:r>
    </w:p>
    <w:p w:rsidR="00101506" w:rsidRDefault="00101506" w:rsidP="0031505F">
      <w:pPr>
        <w:rPr>
          <w:rFonts w:asciiTheme="minorHAnsi" w:hAnsiTheme="minorHAnsi" w:cstheme="minorHAnsi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1"/>
        <w:gridCol w:w="2314"/>
      </w:tblGrid>
      <w:tr w:rsidR="00051271" w:rsidRPr="00CA696B" w:rsidTr="002F04A9">
        <w:trPr>
          <w:trHeight w:val="480"/>
        </w:trPr>
        <w:tc>
          <w:tcPr>
            <w:tcW w:w="6401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51271" w:rsidRPr="00CA696B" w:rsidRDefault="00051271" w:rsidP="002F04A9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A696B">
              <w:rPr>
                <w:rFonts w:asciiTheme="minorHAnsi" w:hAnsiTheme="minorHAnsi" w:cstheme="minorHAnsi"/>
                <w:i/>
                <w:iCs/>
              </w:rPr>
              <w:t>Company Name (Printed)</w:t>
            </w:r>
          </w:p>
        </w:tc>
        <w:tc>
          <w:tcPr>
            <w:tcW w:w="2314" w:type="dxa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51271" w:rsidRPr="00CA696B" w:rsidRDefault="00051271" w:rsidP="002F04A9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A696B">
              <w:rPr>
                <w:rFonts w:asciiTheme="minorHAnsi" w:hAnsiTheme="minorHAnsi" w:cstheme="minorHAnsi"/>
                <w:i/>
                <w:iCs/>
              </w:rPr>
              <w:t>Federal ID Number </w:t>
            </w:r>
          </w:p>
        </w:tc>
      </w:tr>
      <w:tr w:rsidR="00051271" w:rsidRPr="00CA696B" w:rsidTr="002F04A9">
        <w:trPr>
          <w:trHeight w:val="300"/>
        </w:trPr>
        <w:tc>
          <w:tcPr>
            <w:tcW w:w="8715" w:type="dxa"/>
            <w:gridSpan w:val="2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51271" w:rsidRPr="00CA696B" w:rsidRDefault="00051271" w:rsidP="002F04A9">
            <w:pPr>
              <w:spacing w:line="48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Printed Name and Title of Person Checking Box (for paragraph 1 or 2 below)</w:t>
            </w:r>
          </w:p>
        </w:tc>
      </w:tr>
    </w:tbl>
    <w:p w:rsidR="00092334" w:rsidRDefault="00092334" w:rsidP="00A14E4F">
      <w:pPr>
        <w:tabs>
          <w:tab w:val="left" w:pos="720"/>
        </w:tabs>
        <w:ind w:left="1440" w:hanging="1440"/>
        <w:rPr>
          <w:rFonts w:asciiTheme="minorHAnsi" w:hAnsiTheme="minorHAnsi" w:cstheme="minorHAnsi"/>
        </w:rPr>
      </w:pPr>
    </w:p>
    <w:p w:rsidR="00040387" w:rsidRPr="00DA49CF" w:rsidRDefault="00A14E4F" w:rsidP="00A14E4F">
      <w:pPr>
        <w:tabs>
          <w:tab w:val="left" w:pos="7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  <w:r w:rsidRPr="009D5E49">
        <w:rPr>
          <w:rFonts w:asciiTheme="minorHAnsi" w:hAnsiTheme="minorHAnsi" w:cstheme="minorHAnsi"/>
        </w:rPr>
        <w:sym w:font="Wingdings" w:char="F06F"/>
      </w:r>
      <w:r w:rsidRPr="009D5E49">
        <w:rPr>
          <w:rFonts w:asciiTheme="minorHAnsi" w:hAnsiTheme="minorHAnsi" w:cstheme="minorHAnsi"/>
        </w:rPr>
        <w:tab/>
        <w:t>1.</w:t>
      </w:r>
      <w:r w:rsidRPr="009D5E49">
        <w:rPr>
          <w:rFonts w:asciiTheme="minorHAnsi" w:hAnsiTheme="minorHAnsi" w:cstheme="minorHAnsi"/>
        </w:rPr>
        <w:tab/>
        <w:t xml:space="preserve">We do not currently have, </w:t>
      </w:r>
      <w:r w:rsidR="00F221AD" w:rsidRPr="009D5E49">
        <w:rPr>
          <w:rFonts w:asciiTheme="minorHAnsi" w:hAnsiTheme="minorHAnsi" w:cstheme="minorHAnsi"/>
        </w:rPr>
        <w:t>and</w:t>
      </w:r>
      <w:r w:rsidRPr="009D5E49">
        <w:rPr>
          <w:rFonts w:asciiTheme="minorHAnsi" w:hAnsiTheme="minorHAnsi" w:cstheme="minorHAnsi"/>
        </w:rPr>
        <w:t xml:space="preserve"> we have not had within the previous three years, business activities or other operations outside of the United States.</w:t>
      </w:r>
      <w:r w:rsidR="003D1205">
        <w:rPr>
          <w:rFonts w:asciiTheme="minorHAnsi" w:hAnsiTheme="minorHAnsi" w:cstheme="minorHAnsi"/>
        </w:rPr>
        <w:t xml:space="preserve"> </w:t>
      </w:r>
      <w:r w:rsidR="00040387" w:rsidRPr="009D5E49">
        <w:rPr>
          <w:rFonts w:asciiTheme="minorHAnsi" w:hAnsiTheme="minorHAnsi" w:cstheme="minorHAnsi"/>
        </w:rPr>
        <w:br/>
      </w:r>
      <w:r w:rsidR="00040387" w:rsidRPr="00DA49CF">
        <w:rPr>
          <w:rFonts w:asciiTheme="minorHAnsi" w:hAnsiTheme="minorHAnsi" w:cstheme="minorHAnsi"/>
          <w:sz w:val="20"/>
          <w:szCs w:val="20"/>
        </w:rPr>
        <w:t xml:space="preserve">     </w:t>
      </w:r>
    </w:p>
    <w:p w:rsidR="00040387" w:rsidRPr="009D5E49" w:rsidRDefault="00040387" w:rsidP="00040387">
      <w:pPr>
        <w:jc w:val="both"/>
        <w:rPr>
          <w:rFonts w:asciiTheme="minorHAnsi" w:hAnsiTheme="minorHAnsi" w:cstheme="minorHAnsi"/>
          <w:b/>
          <w:bCs/>
          <w:i/>
        </w:rPr>
      </w:pPr>
      <w:r w:rsidRPr="009D5E49">
        <w:rPr>
          <w:rFonts w:asciiTheme="minorHAnsi" w:hAnsiTheme="minorHAnsi" w:cstheme="minorHAnsi"/>
          <w:b/>
          <w:bCs/>
          <w:i/>
        </w:rPr>
        <w:t xml:space="preserve">OR </w:t>
      </w:r>
    </w:p>
    <w:p w:rsidR="00040387" w:rsidRPr="00DA49CF" w:rsidRDefault="00040387" w:rsidP="00040387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040387" w:rsidRPr="009D5E49" w:rsidRDefault="00A14E4F" w:rsidP="0031505F">
      <w:pPr>
        <w:tabs>
          <w:tab w:val="left" w:pos="720"/>
        </w:tabs>
        <w:ind w:left="1440" w:hanging="1440"/>
        <w:rPr>
          <w:rFonts w:asciiTheme="minorHAnsi" w:hAnsiTheme="minorHAnsi" w:cstheme="minorHAnsi"/>
        </w:rPr>
      </w:pPr>
      <w:r w:rsidRPr="009D5E49">
        <w:rPr>
          <w:rFonts w:asciiTheme="minorHAnsi" w:hAnsiTheme="minorHAnsi" w:cstheme="minorHAnsi"/>
        </w:rPr>
        <w:sym w:font="Wingdings" w:char="F06F"/>
      </w:r>
      <w:r w:rsidRPr="009D5E49">
        <w:rPr>
          <w:rFonts w:asciiTheme="minorHAnsi" w:hAnsiTheme="minorHAnsi" w:cstheme="minorHAnsi"/>
        </w:rPr>
        <w:tab/>
        <w:t>2.</w:t>
      </w:r>
      <w:r w:rsidRPr="009D5E49">
        <w:rPr>
          <w:rFonts w:asciiTheme="minorHAnsi" w:hAnsiTheme="minorHAnsi" w:cstheme="minorHAnsi"/>
        </w:rPr>
        <w:tab/>
        <w:t xml:space="preserve">We are a </w:t>
      </w:r>
      <w:r w:rsidR="00F221AD" w:rsidRPr="009D5E49">
        <w:rPr>
          <w:rFonts w:asciiTheme="minorHAnsi" w:hAnsiTheme="minorHAnsi" w:cstheme="minorHAnsi"/>
        </w:rPr>
        <w:t>“</w:t>
      </w:r>
      <w:r w:rsidRPr="009D5E49">
        <w:rPr>
          <w:rFonts w:asciiTheme="minorHAnsi" w:hAnsiTheme="minorHAnsi" w:cstheme="minorHAnsi"/>
        </w:rPr>
        <w:t>scrutinized company</w:t>
      </w:r>
      <w:r w:rsidR="00F221AD" w:rsidRPr="009D5E49">
        <w:rPr>
          <w:rFonts w:asciiTheme="minorHAnsi" w:hAnsiTheme="minorHAnsi" w:cstheme="minorHAnsi"/>
        </w:rPr>
        <w:t>”</w:t>
      </w:r>
      <w:r w:rsidRPr="009D5E49">
        <w:rPr>
          <w:rFonts w:asciiTheme="minorHAnsi" w:hAnsiTheme="minorHAnsi" w:cstheme="minorHAnsi"/>
        </w:rPr>
        <w:t xml:space="preserve"> as defined in PCC 10476, but we have received written permission from the </w:t>
      </w:r>
      <w:r w:rsidR="00FC1988">
        <w:rPr>
          <w:rFonts w:asciiTheme="minorHAnsi" w:hAnsiTheme="minorHAnsi" w:cstheme="minorHAnsi"/>
        </w:rPr>
        <w:t>JBE</w:t>
      </w:r>
      <w:r w:rsidR="00FC1988" w:rsidRPr="009D5E49">
        <w:rPr>
          <w:rFonts w:asciiTheme="minorHAnsi" w:hAnsiTheme="minorHAnsi" w:cstheme="minorHAnsi"/>
        </w:rPr>
        <w:t xml:space="preserve"> </w:t>
      </w:r>
      <w:r w:rsidRPr="009D5E49">
        <w:rPr>
          <w:rFonts w:asciiTheme="minorHAnsi" w:hAnsiTheme="minorHAnsi" w:cstheme="minorHAnsi"/>
        </w:rPr>
        <w:t xml:space="preserve">to submit a proposal pursuant to PCC 10477(b). </w:t>
      </w:r>
      <w:r w:rsidRPr="009D5E49">
        <w:rPr>
          <w:rFonts w:asciiTheme="minorHAnsi" w:hAnsiTheme="minorHAnsi" w:cstheme="minorHAnsi"/>
          <w:i/>
        </w:rPr>
        <w:t xml:space="preserve">A copy of the written permission from the </w:t>
      </w:r>
      <w:r w:rsidR="00FC1988">
        <w:rPr>
          <w:rFonts w:asciiTheme="minorHAnsi" w:hAnsiTheme="minorHAnsi" w:cstheme="minorHAnsi"/>
          <w:i/>
        </w:rPr>
        <w:t>JBE</w:t>
      </w:r>
      <w:r w:rsidR="00FC1988" w:rsidRPr="009D5E49">
        <w:rPr>
          <w:rFonts w:asciiTheme="minorHAnsi" w:hAnsiTheme="minorHAnsi" w:cstheme="minorHAnsi"/>
          <w:i/>
        </w:rPr>
        <w:t xml:space="preserve"> </w:t>
      </w:r>
      <w:r w:rsidR="006C7C64" w:rsidRPr="009D5E49">
        <w:rPr>
          <w:rFonts w:asciiTheme="minorHAnsi" w:hAnsiTheme="minorHAnsi" w:cstheme="minorHAnsi"/>
          <w:i/>
        </w:rPr>
        <w:t xml:space="preserve">is included with our </w:t>
      </w:r>
      <w:r w:rsidRPr="009D5E49">
        <w:rPr>
          <w:rFonts w:asciiTheme="minorHAnsi" w:hAnsiTheme="minorHAnsi" w:cstheme="minorHAnsi"/>
          <w:i/>
        </w:rPr>
        <w:t>proposal.</w:t>
      </w:r>
    </w:p>
    <w:p w:rsidR="00A14E4F" w:rsidRPr="00DA49CF" w:rsidRDefault="00A14E4F" w:rsidP="00A14E4F">
      <w:pPr>
        <w:tabs>
          <w:tab w:val="left" w:pos="720"/>
        </w:tabs>
        <w:ind w:left="1440" w:hanging="1440"/>
        <w:jc w:val="both"/>
        <w:rPr>
          <w:rFonts w:asciiTheme="minorHAnsi" w:hAnsiTheme="minorHAnsi" w:cstheme="minorHAnsi"/>
          <w:sz w:val="20"/>
          <w:szCs w:val="20"/>
        </w:rPr>
      </w:pPr>
    </w:p>
    <w:p w:rsidR="00040387" w:rsidRPr="009D5E49" w:rsidRDefault="00040387" w:rsidP="00040387">
      <w:pPr>
        <w:jc w:val="both"/>
        <w:rPr>
          <w:rFonts w:asciiTheme="minorHAnsi" w:hAnsiTheme="minorHAnsi" w:cstheme="minorHAnsi"/>
          <w:b/>
          <w:bCs/>
          <w:i/>
        </w:rPr>
      </w:pPr>
      <w:r w:rsidRPr="009D5E49">
        <w:rPr>
          <w:rFonts w:asciiTheme="minorHAnsi" w:hAnsiTheme="minorHAnsi" w:cstheme="minorHAnsi"/>
          <w:b/>
          <w:bCs/>
          <w:i/>
        </w:rPr>
        <w:t xml:space="preserve">OR </w:t>
      </w:r>
    </w:p>
    <w:p w:rsidR="00040387" w:rsidRPr="00DA49CF" w:rsidRDefault="00040387" w:rsidP="00040387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040387" w:rsidRPr="009D5E49" w:rsidRDefault="00A14E4F" w:rsidP="0031505F">
      <w:pPr>
        <w:tabs>
          <w:tab w:val="left" w:pos="720"/>
        </w:tabs>
        <w:ind w:left="1440" w:hanging="1440"/>
        <w:rPr>
          <w:rFonts w:asciiTheme="minorHAnsi" w:hAnsiTheme="minorHAnsi" w:cstheme="minorHAnsi"/>
        </w:rPr>
      </w:pPr>
      <w:r w:rsidRPr="009D5E49">
        <w:rPr>
          <w:rFonts w:asciiTheme="minorHAnsi" w:hAnsiTheme="minorHAnsi" w:cstheme="minorHAnsi"/>
        </w:rPr>
        <w:sym w:font="Wingdings" w:char="F06F"/>
      </w:r>
      <w:r w:rsidRPr="009D5E49">
        <w:rPr>
          <w:rFonts w:asciiTheme="minorHAnsi" w:hAnsiTheme="minorHAnsi" w:cstheme="minorHAnsi"/>
        </w:rPr>
        <w:tab/>
        <w:t>3.</w:t>
      </w:r>
      <w:r w:rsidRPr="009D5E49">
        <w:rPr>
          <w:rFonts w:asciiTheme="minorHAnsi" w:hAnsiTheme="minorHAnsi" w:cstheme="minorHAnsi"/>
        </w:rPr>
        <w:tab/>
      </w:r>
      <w:r w:rsidR="00040387" w:rsidRPr="009D5E49">
        <w:rPr>
          <w:rFonts w:asciiTheme="minorHAnsi" w:hAnsiTheme="minorHAnsi" w:cstheme="minorHAnsi"/>
        </w:rPr>
        <w:t>We currently have, or we have had within the pr</w:t>
      </w:r>
      <w:bookmarkStart w:id="0" w:name="_GoBack"/>
      <w:bookmarkEnd w:id="0"/>
      <w:r w:rsidR="00040387" w:rsidRPr="009D5E49">
        <w:rPr>
          <w:rFonts w:asciiTheme="minorHAnsi" w:hAnsiTheme="minorHAnsi" w:cstheme="minorHAnsi"/>
        </w:rPr>
        <w:t xml:space="preserve">evious three years, business activities or other operations outside of the United States, but we </w:t>
      </w:r>
      <w:r w:rsidR="00040387" w:rsidRPr="009D5E49">
        <w:rPr>
          <w:rFonts w:asciiTheme="minorHAnsi" w:hAnsiTheme="minorHAnsi" w:cstheme="minorHAnsi"/>
          <w:b/>
        </w:rPr>
        <w:t>certify below</w:t>
      </w:r>
      <w:r w:rsidR="00040387" w:rsidRPr="009D5E49">
        <w:rPr>
          <w:rFonts w:asciiTheme="minorHAnsi" w:hAnsiTheme="minorHAnsi" w:cstheme="minorHAnsi"/>
        </w:rPr>
        <w:t xml:space="preserve"> that we are not a </w:t>
      </w:r>
      <w:r w:rsidR="00F221AD" w:rsidRPr="009D5E49">
        <w:rPr>
          <w:rFonts w:asciiTheme="minorHAnsi" w:hAnsiTheme="minorHAnsi" w:cstheme="minorHAnsi"/>
        </w:rPr>
        <w:t>“</w:t>
      </w:r>
      <w:r w:rsidR="00040387" w:rsidRPr="009D5E49">
        <w:rPr>
          <w:rFonts w:asciiTheme="minorHAnsi" w:hAnsiTheme="minorHAnsi" w:cstheme="minorHAnsi"/>
        </w:rPr>
        <w:t>scrutinized company</w:t>
      </w:r>
      <w:r w:rsidR="00F221AD" w:rsidRPr="009D5E49">
        <w:rPr>
          <w:rFonts w:asciiTheme="minorHAnsi" w:hAnsiTheme="minorHAnsi" w:cstheme="minorHAnsi"/>
        </w:rPr>
        <w:t>”</w:t>
      </w:r>
      <w:r w:rsidR="00040387" w:rsidRPr="009D5E49">
        <w:rPr>
          <w:rFonts w:asciiTheme="minorHAnsi" w:hAnsiTheme="minorHAnsi" w:cstheme="minorHAnsi"/>
        </w:rPr>
        <w:t xml:space="preserve"> as defined in </w:t>
      </w:r>
      <w:r w:rsidRPr="009D5E49">
        <w:rPr>
          <w:rFonts w:asciiTheme="minorHAnsi" w:hAnsiTheme="minorHAnsi" w:cstheme="minorHAnsi"/>
        </w:rPr>
        <w:t>PCC</w:t>
      </w:r>
      <w:r w:rsidR="00040387" w:rsidRPr="009D5E49">
        <w:rPr>
          <w:rFonts w:asciiTheme="minorHAnsi" w:hAnsiTheme="minorHAnsi" w:cstheme="minorHAnsi"/>
        </w:rPr>
        <w:t xml:space="preserve"> 10476. </w:t>
      </w:r>
    </w:p>
    <w:p w:rsidR="00040387" w:rsidRPr="009D5E49" w:rsidRDefault="00040387" w:rsidP="00040387">
      <w:pPr>
        <w:jc w:val="both"/>
        <w:rPr>
          <w:rFonts w:asciiTheme="minorHAnsi" w:hAnsiTheme="minorHAnsi" w:cstheme="minorHAnsi"/>
        </w:rPr>
      </w:pPr>
    </w:p>
    <w:p w:rsidR="00040387" w:rsidRPr="009D5E49" w:rsidRDefault="00040387" w:rsidP="00040387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9D5E49">
        <w:rPr>
          <w:rFonts w:asciiTheme="minorHAnsi" w:hAnsiTheme="minorHAnsi" w:cstheme="minorHAnsi"/>
          <w:b/>
          <w:bCs/>
          <w:u w:val="single"/>
        </w:rPr>
        <w:t xml:space="preserve">CERTIFICATION </w:t>
      </w:r>
      <w:r w:rsidR="00A14E4F" w:rsidRPr="009D5E49">
        <w:rPr>
          <w:rFonts w:asciiTheme="minorHAnsi" w:hAnsiTheme="minorHAnsi" w:cstheme="minorHAnsi"/>
          <w:b/>
          <w:bCs/>
          <w:u w:val="single"/>
        </w:rPr>
        <w:t>FOR PARAGRAPH 3:</w:t>
      </w:r>
    </w:p>
    <w:p w:rsidR="00040387" w:rsidRPr="009D5E49" w:rsidRDefault="00040387" w:rsidP="00040387">
      <w:pPr>
        <w:jc w:val="both"/>
        <w:rPr>
          <w:rFonts w:asciiTheme="minorHAnsi" w:hAnsiTheme="minorHAnsi" w:cstheme="minorHAnsi"/>
        </w:rPr>
      </w:pPr>
    </w:p>
    <w:p w:rsidR="00E34099" w:rsidRPr="009D5E49" w:rsidRDefault="00E34099" w:rsidP="0031505F">
      <w:pPr>
        <w:rPr>
          <w:rFonts w:asciiTheme="minorHAnsi" w:hAnsiTheme="minorHAnsi" w:cstheme="minorHAnsi"/>
        </w:rPr>
      </w:pPr>
      <w:r w:rsidRPr="009D5E49">
        <w:rPr>
          <w:rFonts w:asciiTheme="minorHAnsi" w:hAnsiTheme="minorHAnsi" w:cstheme="minorHAnsi"/>
        </w:rPr>
        <w:t>I, the official named below, CERTIFY UNDER PENALTY OF PERJURY, that I am duly authorized to legally bind</w:t>
      </w:r>
      <w:r w:rsidR="006C7C64" w:rsidRPr="009D5E49">
        <w:rPr>
          <w:rFonts w:asciiTheme="minorHAnsi" w:hAnsiTheme="minorHAnsi" w:cstheme="minorHAnsi"/>
        </w:rPr>
        <w:t xml:space="preserve"> the proposer</w:t>
      </w:r>
      <w:r w:rsidRPr="009D5E49">
        <w:rPr>
          <w:rFonts w:asciiTheme="minorHAnsi" w:hAnsiTheme="minorHAnsi" w:cstheme="minorHAnsi"/>
        </w:rPr>
        <w:t xml:space="preserve"> to the clause in paragraph 3. This certification is made under the laws of the State of California.</w:t>
      </w:r>
    </w:p>
    <w:p w:rsidR="00E34099" w:rsidRPr="009D5E49" w:rsidRDefault="00E34099" w:rsidP="00E34099">
      <w:pPr>
        <w:rPr>
          <w:rFonts w:asciiTheme="minorHAnsi" w:hAnsiTheme="minorHAnsi" w:cstheme="minorHAnsi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2"/>
        <w:gridCol w:w="2629"/>
        <w:gridCol w:w="2314"/>
      </w:tblGrid>
      <w:tr w:rsidR="00E34099" w:rsidRPr="009D5E49" w:rsidTr="00E34099">
        <w:trPr>
          <w:trHeight w:val="480"/>
        </w:trPr>
        <w:tc>
          <w:tcPr>
            <w:tcW w:w="6401" w:type="dxa"/>
            <w:gridSpan w:val="2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4099" w:rsidRPr="009D5E49" w:rsidRDefault="00E34099" w:rsidP="00E34099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9D5E49">
              <w:rPr>
                <w:rFonts w:asciiTheme="minorHAnsi" w:hAnsiTheme="minorHAnsi" w:cstheme="minorHAnsi"/>
                <w:i/>
                <w:iCs/>
              </w:rPr>
              <w:t>Company Name (Printed)</w:t>
            </w:r>
          </w:p>
        </w:tc>
        <w:tc>
          <w:tcPr>
            <w:tcW w:w="2314" w:type="dxa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4099" w:rsidRPr="009D5E49" w:rsidRDefault="00E34099" w:rsidP="00E34099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9D5E49">
              <w:rPr>
                <w:rFonts w:asciiTheme="minorHAnsi" w:hAnsiTheme="minorHAnsi" w:cstheme="minorHAnsi"/>
                <w:i/>
                <w:iCs/>
              </w:rPr>
              <w:t>Federal ID Number </w:t>
            </w:r>
          </w:p>
        </w:tc>
      </w:tr>
      <w:tr w:rsidR="00E34099" w:rsidRPr="009D5E49" w:rsidTr="00E34099">
        <w:trPr>
          <w:trHeight w:val="300"/>
        </w:trPr>
        <w:tc>
          <w:tcPr>
            <w:tcW w:w="8715" w:type="dxa"/>
            <w:gridSpan w:val="3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4099" w:rsidRPr="009D5E49" w:rsidRDefault="00E34099" w:rsidP="00E34099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9D5E49">
              <w:rPr>
                <w:rFonts w:asciiTheme="minorHAnsi" w:hAnsiTheme="minorHAnsi" w:cstheme="minorHAnsi"/>
                <w:i/>
                <w:iCs/>
              </w:rPr>
              <w:t>By (Authorized Signature)</w:t>
            </w:r>
          </w:p>
        </w:tc>
      </w:tr>
      <w:tr w:rsidR="00E34099" w:rsidRPr="009D5E49" w:rsidTr="00E34099">
        <w:trPr>
          <w:trHeight w:val="300"/>
        </w:trPr>
        <w:tc>
          <w:tcPr>
            <w:tcW w:w="8715" w:type="dxa"/>
            <w:gridSpan w:val="3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4099" w:rsidRPr="009D5E49" w:rsidRDefault="00E34099" w:rsidP="00E34099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9D5E49">
              <w:rPr>
                <w:rFonts w:asciiTheme="minorHAnsi" w:hAnsiTheme="minorHAnsi" w:cstheme="minorHAnsi"/>
                <w:i/>
                <w:iCs/>
              </w:rPr>
              <w:t>Printed Name and Title of Person Signing </w:t>
            </w:r>
          </w:p>
        </w:tc>
      </w:tr>
      <w:tr w:rsidR="00E34099" w:rsidRPr="009D5E49" w:rsidTr="00E34099">
        <w:trPr>
          <w:trHeight w:val="390"/>
        </w:trPr>
        <w:tc>
          <w:tcPr>
            <w:tcW w:w="3772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4099" w:rsidRPr="009D5E49" w:rsidRDefault="00E34099" w:rsidP="00E34099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9D5E49">
              <w:rPr>
                <w:rFonts w:asciiTheme="minorHAnsi" w:hAnsiTheme="minorHAnsi" w:cstheme="minorHAnsi"/>
                <w:i/>
                <w:iCs/>
              </w:rPr>
              <w:t>Date Executed</w:t>
            </w:r>
          </w:p>
        </w:tc>
        <w:tc>
          <w:tcPr>
            <w:tcW w:w="4943" w:type="dxa"/>
            <w:gridSpan w:val="2"/>
            <w:tcBorders>
              <w:top w:val="nil"/>
              <w:left w:val="nil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4099" w:rsidRPr="009D5E49" w:rsidRDefault="00E34099" w:rsidP="00E34099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9D5E49">
              <w:rPr>
                <w:rFonts w:asciiTheme="minorHAnsi" w:hAnsiTheme="minorHAnsi" w:cstheme="minorHAnsi"/>
                <w:i/>
                <w:iCs/>
              </w:rPr>
              <w:t>Executed in the County of _________ in the  State of ____________</w:t>
            </w:r>
          </w:p>
        </w:tc>
      </w:tr>
    </w:tbl>
    <w:p w:rsidR="000433E8" w:rsidRPr="00106776" w:rsidRDefault="000433E8" w:rsidP="000433E8">
      <w:pPr>
        <w:rPr>
          <w:rFonts w:asciiTheme="minorHAnsi" w:hAnsiTheme="minorHAnsi" w:cstheme="minorHAnsi"/>
          <w:b/>
          <w:sz w:val="4"/>
          <w:szCs w:val="4"/>
          <w:u w:val="single"/>
        </w:rPr>
      </w:pPr>
    </w:p>
    <w:sectPr w:rsidR="000433E8" w:rsidRPr="00106776" w:rsidSect="00092334">
      <w:footerReference w:type="default" r:id="rId7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2E9" w:rsidRDefault="00A932E9" w:rsidP="00504C00">
      <w:r>
        <w:separator/>
      </w:r>
    </w:p>
  </w:endnote>
  <w:endnote w:type="continuationSeparator" w:id="0">
    <w:p w:rsidR="00A932E9" w:rsidRDefault="00A932E9" w:rsidP="0050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C00" w:rsidRDefault="00A932E9">
    <w:pPr>
      <w:pStyle w:val="Footer"/>
    </w:pPr>
    <w:sdt>
      <w:sdtPr>
        <w:id w:val="18165802"/>
        <w:docPartObj>
          <w:docPartGallery w:val="Page Numbers (Bottom of Page)"/>
          <w:docPartUnique/>
        </w:docPartObj>
      </w:sdtPr>
      <w:sdtEndPr/>
      <w:sdtContent>
        <w:r w:rsidR="00504C00">
          <w:rPr>
            <w:sz w:val="20"/>
            <w:szCs w:val="20"/>
          </w:rPr>
          <w:tab/>
        </w:r>
        <w:r w:rsidR="00504C00">
          <w:rPr>
            <w:sz w:val="20"/>
            <w:szCs w:val="20"/>
          </w:rPr>
          <w:tab/>
        </w:r>
        <w:proofErr w:type="gramStart"/>
        <w:r w:rsidR="00504C00">
          <w:rPr>
            <w:sz w:val="20"/>
            <w:szCs w:val="20"/>
          </w:rPr>
          <w:t>rev</w:t>
        </w:r>
        <w:proofErr w:type="gramEnd"/>
        <w:r w:rsidR="00504C00">
          <w:rPr>
            <w:sz w:val="20"/>
            <w:szCs w:val="20"/>
          </w:rPr>
          <w:t xml:space="preserve"> </w:t>
        </w:r>
        <w:r w:rsidR="00ED0376">
          <w:rPr>
            <w:sz w:val="20"/>
            <w:szCs w:val="20"/>
          </w:rPr>
          <w:t>Nov</w:t>
        </w:r>
        <w:r w:rsidR="00C50B23">
          <w:rPr>
            <w:sz w:val="20"/>
            <w:szCs w:val="20"/>
          </w:rPr>
          <w:t>. 2018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2E9" w:rsidRDefault="00A932E9" w:rsidP="00504C00">
      <w:r>
        <w:separator/>
      </w:r>
    </w:p>
  </w:footnote>
  <w:footnote w:type="continuationSeparator" w:id="0">
    <w:p w:rsidR="00A932E9" w:rsidRDefault="00A932E9" w:rsidP="00504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E8"/>
    <w:rsid w:val="00012322"/>
    <w:rsid w:val="00040387"/>
    <w:rsid w:val="000433E8"/>
    <w:rsid w:val="00050253"/>
    <w:rsid w:val="00051271"/>
    <w:rsid w:val="00080391"/>
    <w:rsid w:val="00092334"/>
    <w:rsid w:val="000D2D59"/>
    <w:rsid w:val="00100EC5"/>
    <w:rsid w:val="00101506"/>
    <w:rsid w:val="00106776"/>
    <w:rsid w:val="00107C46"/>
    <w:rsid w:val="00136674"/>
    <w:rsid w:val="00151C9B"/>
    <w:rsid w:val="00156822"/>
    <w:rsid w:val="001748E1"/>
    <w:rsid w:val="00204B2E"/>
    <w:rsid w:val="00210950"/>
    <w:rsid w:val="00257048"/>
    <w:rsid w:val="002601F3"/>
    <w:rsid w:val="002900A4"/>
    <w:rsid w:val="00295B6F"/>
    <w:rsid w:val="002C599F"/>
    <w:rsid w:val="002C5C11"/>
    <w:rsid w:val="002E2038"/>
    <w:rsid w:val="002E402F"/>
    <w:rsid w:val="002E72AB"/>
    <w:rsid w:val="0031505F"/>
    <w:rsid w:val="00316505"/>
    <w:rsid w:val="003475F1"/>
    <w:rsid w:val="0036574C"/>
    <w:rsid w:val="00377618"/>
    <w:rsid w:val="003D1205"/>
    <w:rsid w:val="004466CD"/>
    <w:rsid w:val="004962E5"/>
    <w:rsid w:val="004D627F"/>
    <w:rsid w:val="004D7494"/>
    <w:rsid w:val="004E2825"/>
    <w:rsid w:val="00504C00"/>
    <w:rsid w:val="005A4574"/>
    <w:rsid w:val="005B3E6D"/>
    <w:rsid w:val="005D772D"/>
    <w:rsid w:val="005E2699"/>
    <w:rsid w:val="005E3FB7"/>
    <w:rsid w:val="00641BBF"/>
    <w:rsid w:val="0069527B"/>
    <w:rsid w:val="00695620"/>
    <w:rsid w:val="006A3D92"/>
    <w:rsid w:val="006C67E0"/>
    <w:rsid w:val="006C7C64"/>
    <w:rsid w:val="00726042"/>
    <w:rsid w:val="00736753"/>
    <w:rsid w:val="0079070B"/>
    <w:rsid w:val="007C7EBC"/>
    <w:rsid w:val="00806692"/>
    <w:rsid w:val="00822460"/>
    <w:rsid w:val="0085217E"/>
    <w:rsid w:val="00863B9F"/>
    <w:rsid w:val="00875832"/>
    <w:rsid w:val="0088206E"/>
    <w:rsid w:val="008F3432"/>
    <w:rsid w:val="00902B42"/>
    <w:rsid w:val="0097438F"/>
    <w:rsid w:val="00975A1D"/>
    <w:rsid w:val="009D3BEE"/>
    <w:rsid w:val="009D5E49"/>
    <w:rsid w:val="00A0662D"/>
    <w:rsid w:val="00A14E4F"/>
    <w:rsid w:val="00A3154D"/>
    <w:rsid w:val="00A92CFC"/>
    <w:rsid w:val="00A932E9"/>
    <w:rsid w:val="00AB2DED"/>
    <w:rsid w:val="00AD68A1"/>
    <w:rsid w:val="00BA0492"/>
    <w:rsid w:val="00BD3DD2"/>
    <w:rsid w:val="00C13807"/>
    <w:rsid w:val="00C50B23"/>
    <w:rsid w:val="00CB4253"/>
    <w:rsid w:val="00CD4EE9"/>
    <w:rsid w:val="00CD6769"/>
    <w:rsid w:val="00D36092"/>
    <w:rsid w:val="00D71AC1"/>
    <w:rsid w:val="00D91DB3"/>
    <w:rsid w:val="00DA49CF"/>
    <w:rsid w:val="00DB743C"/>
    <w:rsid w:val="00DD1724"/>
    <w:rsid w:val="00E05268"/>
    <w:rsid w:val="00E15708"/>
    <w:rsid w:val="00E34099"/>
    <w:rsid w:val="00E90787"/>
    <w:rsid w:val="00ED0376"/>
    <w:rsid w:val="00F221AD"/>
    <w:rsid w:val="00FC1988"/>
    <w:rsid w:val="00FD3257"/>
    <w:rsid w:val="00FD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D76E"/>
  <w15:docId w15:val="{84A799C5-342C-4ECE-9A97-B37617D5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4"/>
        <w:szCs w:val="24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3E8"/>
    <w:pPr>
      <w:spacing w:line="240" w:lineRule="auto"/>
    </w:pPr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0391"/>
    <w:pPr>
      <w:keepNext/>
      <w:spacing w:before="240" w:after="60" w:line="276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80391"/>
    <w:pPr>
      <w:keepNext/>
      <w:spacing w:before="240" w:after="60" w:line="276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080391"/>
    <w:pPr>
      <w:keepNext/>
      <w:spacing w:before="240" w:after="60" w:line="276" w:lineRule="auto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391"/>
    <w:pPr>
      <w:spacing w:before="240" w:after="60" w:line="276" w:lineRule="auto"/>
      <w:outlineLvl w:val="5"/>
    </w:pPr>
    <w:rPr>
      <w:rFonts w:asciiTheme="minorHAnsi" w:eastAsiaTheme="minorHAnsi" w:hAnsiTheme="minorHAnsi"/>
      <w:b/>
      <w:bCs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391"/>
    <w:pPr>
      <w:spacing w:before="240" w:after="60" w:line="276" w:lineRule="auto"/>
      <w:outlineLvl w:val="6"/>
    </w:pPr>
    <w:rPr>
      <w:rFonts w:asciiTheme="minorHAnsi" w:eastAsiaTheme="minorHAnsi" w:hAnsiTheme="minorHAns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391"/>
    <w:pPr>
      <w:spacing w:before="240" w:after="60" w:line="276" w:lineRule="auto"/>
      <w:outlineLvl w:val="7"/>
    </w:pPr>
    <w:rPr>
      <w:rFonts w:asciiTheme="minorHAnsi" w:eastAsiaTheme="minorHAnsi" w:hAnsiTheme="minorHAns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391"/>
    <w:pPr>
      <w:spacing w:before="240" w:after="60" w:line="276" w:lineRule="auto"/>
      <w:outlineLvl w:val="8"/>
    </w:pPr>
    <w:rPr>
      <w:rFonts w:asciiTheme="majorHAnsi" w:eastAsiaTheme="majorEastAsia" w:hAnsiTheme="majorHAns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39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039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8039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39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39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39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39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80391"/>
    <w:pPr>
      <w:spacing w:before="240" w:after="60" w:line="276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8039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391"/>
    <w:pPr>
      <w:spacing w:after="60" w:line="276" w:lineRule="auto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80391"/>
    <w:rPr>
      <w:rFonts w:asciiTheme="majorHAnsi" w:eastAsiaTheme="majorEastAsia" w:hAnsiTheme="majorHAnsi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391"/>
    <w:pPr>
      <w:outlineLvl w:val="9"/>
    </w:pPr>
  </w:style>
  <w:style w:type="paragraph" w:customStyle="1" w:styleId="Heading10">
    <w:name w:val="Heading10"/>
    <w:basedOn w:val="Heading9"/>
    <w:uiPriority w:val="99"/>
    <w:rsid w:val="000433E8"/>
    <w:pPr>
      <w:keepNext/>
      <w:tabs>
        <w:tab w:val="left" w:pos="10710"/>
      </w:tabs>
      <w:spacing w:before="0" w:after="0" w:line="240" w:lineRule="auto"/>
      <w:ind w:left="360" w:right="187" w:hanging="360"/>
      <w:jc w:val="center"/>
    </w:pPr>
    <w:rPr>
      <w:rFonts w:ascii="Times New Roman" w:eastAsia="Times New Roman" w:hAnsi="Times New Roman"/>
      <w:b/>
      <w:bCs/>
      <w:caps/>
      <w:lang w:bidi="ar-SA"/>
    </w:rPr>
  </w:style>
  <w:style w:type="paragraph" w:styleId="HTMLPreformatted">
    <w:name w:val="HTML Preformatted"/>
    <w:basedOn w:val="Normal"/>
    <w:link w:val="HTMLPreformattedChar"/>
    <w:rsid w:val="000433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0433E8"/>
    <w:rPr>
      <w:rFonts w:ascii="Courier New" w:eastAsia="Times New Roman" w:hAnsi="Courier New" w:cs="Courier New"/>
      <w:sz w:val="20"/>
      <w:szCs w:val="20"/>
      <w:lang w:bidi="ar-SA"/>
    </w:rPr>
  </w:style>
  <w:style w:type="character" w:styleId="CommentReference">
    <w:name w:val="annotation reference"/>
    <w:basedOn w:val="DefaultParagraphFont"/>
    <w:rsid w:val="0004038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03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40387"/>
    <w:rPr>
      <w:rFonts w:ascii="Times New Roman" w:eastAsia="Times New Roman" w:hAnsi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387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5A45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4C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C00"/>
    <w:rPr>
      <w:rFonts w:ascii="Times New Roman" w:eastAsia="Times New Roman" w:hAnsi="Times New Roman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04C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C00"/>
    <w:rPr>
      <w:rFonts w:ascii="Times New Roman" w:eastAsia="Times New Roman" w:hAnsi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AOC Font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D124B-654A-4006-9441-1CD0A013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Administrative Office of the Courts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Torr</dc:creator>
  <cp:lastModifiedBy>Cheng, Oliver</cp:lastModifiedBy>
  <cp:revision>5</cp:revision>
  <cp:lastPrinted>2018-11-05T21:52:00Z</cp:lastPrinted>
  <dcterms:created xsi:type="dcterms:W3CDTF">2018-10-17T21:46:00Z</dcterms:created>
  <dcterms:modified xsi:type="dcterms:W3CDTF">2018-11-05T21:55:00Z</dcterms:modified>
</cp:coreProperties>
</file>